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866D70">
        <w:rPr>
          <w:szCs w:val="22"/>
        </w:rPr>
        <w:t>выполнение работ по сервисному обслуживанию</w:t>
      </w:r>
      <w:r w:rsidR="00866D70" w:rsidRPr="006B3D62">
        <w:rPr>
          <w:szCs w:val="22"/>
        </w:rPr>
        <w:t xml:space="preserve"> кондиционеров ОАО «Славнефть-ЯНОС»</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BE33D3">
        <w:rPr>
          <w:szCs w:val="22"/>
        </w:rPr>
        <w:t>.</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866D70" w:rsidRPr="00727428">
        <w:rPr>
          <w:szCs w:val="22"/>
        </w:rPr>
        <w:t xml:space="preserve">начало работ – </w:t>
      </w:r>
      <w:r w:rsidR="00866D70">
        <w:rPr>
          <w:szCs w:val="22"/>
        </w:rPr>
        <w:t>с даты подписания договора</w:t>
      </w:r>
      <w:r w:rsidR="00866D70" w:rsidRPr="00727428">
        <w:rPr>
          <w:szCs w:val="22"/>
        </w:rPr>
        <w:t xml:space="preserve">, окончание работ – </w:t>
      </w:r>
      <w:r w:rsidR="0034148A">
        <w:rPr>
          <w:szCs w:val="22"/>
        </w:rPr>
        <w:t>31.12.2019</w:t>
      </w:r>
      <w:r w:rsidR="00866D70" w:rsidRPr="00727428">
        <w:rPr>
          <w:szCs w:val="22"/>
        </w:rPr>
        <w:t>г</w:t>
      </w:r>
      <w:r w:rsidR="00866D70">
        <w:rPr>
          <w:szCs w:val="22"/>
        </w:rPr>
        <w:t xml:space="preserve">. </w:t>
      </w:r>
      <w:r w:rsidR="00866D70" w:rsidRPr="006B3D62">
        <w:rPr>
          <w:szCs w:val="22"/>
        </w:rPr>
        <w:t>Сроки начала и окончания работ в целом и отдельных этапов (в случае их наличия) определяются Приложением № 2 к Договору.</w:t>
      </w:r>
      <w:r w:rsidR="00866D70" w:rsidRPr="00B56EAF">
        <w:rPr>
          <w:sz w:val="24"/>
        </w:rPr>
        <w:t xml:space="preserve"> </w:t>
      </w:r>
      <w:r w:rsidR="00866D70" w:rsidRPr="00774474">
        <w:rPr>
          <w:szCs w:val="22"/>
        </w:rPr>
        <w:t>Окончание</w:t>
      </w:r>
      <w:r w:rsidR="00866D70">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AF22A1">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AF22A1" w:rsidRDefault="00AF22A1" w:rsidP="00AF22A1">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AF22A1" w:rsidRDefault="00AF22A1" w:rsidP="00AF22A1">
      <w:pPr>
        <w:autoSpaceDE w:val="0"/>
        <w:spacing w:before="0"/>
        <w:ind w:firstLine="720"/>
        <w:jc w:val="both"/>
        <w:rPr>
          <w:szCs w:val="22"/>
        </w:rPr>
      </w:pPr>
      <w:r w:rsidRPr="006B3D62">
        <w:rPr>
          <w:szCs w:val="22"/>
        </w:rPr>
        <w:t xml:space="preserve">Перечень, объемы выполняемых работ </w:t>
      </w:r>
      <w:r>
        <w:rPr>
          <w:szCs w:val="22"/>
        </w:rPr>
        <w:t xml:space="preserve">по сервисному обслуживанию систем кондиционирования </w:t>
      </w:r>
      <w:r w:rsidRPr="006B3D62">
        <w:rPr>
          <w:szCs w:val="22"/>
        </w:rPr>
        <w:t>будут определяться в соответствии с Приложениями №1, 2, 4 к Договору.</w:t>
      </w:r>
    </w:p>
    <w:p w:rsidR="00AF22A1" w:rsidRPr="00EA2FD2" w:rsidRDefault="00AF22A1" w:rsidP="00AF22A1">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AF22A1" w:rsidRPr="006A726D" w:rsidRDefault="00AF22A1" w:rsidP="00AF22A1">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AF22A1" w:rsidRPr="006A726D" w:rsidRDefault="00AF22A1" w:rsidP="00AF22A1">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AF22A1" w:rsidRPr="006A726D" w:rsidRDefault="00AF22A1" w:rsidP="00AF22A1">
      <w:pPr>
        <w:numPr>
          <w:ilvl w:val="0"/>
          <w:numId w:val="13"/>
        </w:numPr>
        <w:spacing w:before="0"/>
        <w:jc w:val="both"/>
        <w:rPr>
          <w:szCs w:val="22"/>
        </w:rPr>
      </w:pPr>
      <w:r w:rsidRPr="006A726D">
        <w:rPr>
          <w:szCs w:val="22"/>
        </w:rPr>
        <w:t>Этап рассмотрения коммерческих частей оферт – по следующ</w:t>
      </w:r>
      <w:r>
        <w:rPr>
          <w:szCs w:val="22"/>
        </w:rPr>
        <w:t>ему</w:t>
      </w:r>
      <w:r w:rsidRPr="006A726D">
        <w:rPr>
          <w:szCs w:val="22"/>
        </w:rPr>
        <w:t xml:space="preserve"> критери</w:t>
      </w:r>
      <w:r>
        <w:rPr>
          <w:szCs w:val="22"/>
        </w:rPr>
        <w:t xml:space="preserve">ю </w:t>
      </w:r>
      <w:r w:rsidRPr="006A726D">
        <w:rPr>
          <w:szCs w:val="22"/>
        </w:rPr>
        <w:t>оценки:</w:t>
      </w:r>
    </w:p>
    <w:p w:rsidR="00AF22A1" w:rsidRDefault="00AF22A1" w:rsidP="00AF22A1">
      <w:pPr>
        <w:spacing w:before="0"/>
        <w:ind w:firstLine="709"/>
        <w:jc w:val="both"/>
        <w:rPr>
          <w:szCs w:val="22"/>
        </w:rPr>
      </w:pPr>
      <w:r w:rsidRPr="006A726D">
        <w:rPr>
          <w:szCs w:val="22"/>
        </w:rPr>
        <w:t xml:space="preserve">- </w:t>
      </w:r>
      <w:r w:rsidRPr="00C85F91">
        <w:rPr>
          <w:szCs w:val="22"/>
        </w:rPr>
        <w:t>твердая договорная цена на работы по сервисному обслуживанию кондиционеров ОАО «Славнефть-ЯНОС»</w:t>
      </w:r>
      <w:r>
        <w:rPr>
          <w:szCs w:val="22"/>
        </w:rPr>
        <w:t>.</w:t>
      </w:r>
    </w:p>
    <w:p w:rsidR="00EF1336" w:rsidRPr="00EF1336" w:rsidRDefault="00EF1336" w:rsidP="00AF22A1">
      <w:pPr>
        <w:ind w:firstLine="709"/>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BE33D3" w:rsidRPr="00264A9F">
        <w:rPr>
          <w:szCs w:val="22"/>
        </w:rPr>
        <w:t>СП 60.13330.2012</w:t>
      </w:r>
      <w:r w:rsidR="00BE33D3" w:rsidRPr="006B3D62">
        <w:rPr>
          <w:szCs w:val="22"/>
        </w:rPr>
        <w:t>, СП 73.13330.2012</w:t>
      </w:r>
      <w:r w:rsidR="00BE33D3"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BE33D3">
        <w:rPr>
          <w:iCs/>
          <w:szCs w:val="22"/>
        </w:rPr>
        <w:t>документацией и инструкциями завода-изготовителя, нормативными документами, указанными в п. п. 5.5, 6.6 проекта Договора</w:t>
      </w:r>
      <w:r w:rsidRPr="007E57B9">
        <w:rPr>
          <w:szCs w:val="22"/>
        </w:rPr>
        <w:t xml:space="preserve">. </w:t>
      </w:r>
      <w:r>
        <w:rPr>
          <w:szCs w:val="22"/>
        </w:rPr>
        <w:t>Данная документация передается Заказчиком Подрядчику в электронном виде, посредством электронной почты.</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660"/>
        <w:gridCol w:w="3476"/>
        <w:gridCol w:w="2977"/>
        <w:gridCol w:w="1559"/>
        <w:gridCol w:w="1701"/>
      </w:tblGrid>
      <w:tr w:rsidR="004D54F7" w:rsidTr="006E4645">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bCs/>
                <w:sz w:val="20"/>
                <w:szCs w:val="20"/>
              </w:rPr>
            </w:pPr>
            <w:r w:rsidRPr="004D54F7">
              <w:rPr>
                <w:b/>
                <w:bCs/>
                <w:sz w:val="20"/>
                <w:szCs w:val="20"/>
              </w:rPr>
              <w:t>№</w:t>
            </w:r>
            <w:r w:rsidRPr="004D54F7">
              <w:rPr>
                <w:rFonts w:ascii="Arial monospaced for SAP" w:hAnsi="Arial monospaced for SAP"/>
                <w:b/>
                <w:bCs/>
                <w:sz w:val="20"/>
                <w:szCs w:val="20"/>
              </w:rPr>
              <w:t xml:space="preserve"> </w:t>
            </w:r>
            <w:r w:rsidRPr="004D54F7">
              <w:rPr>
                <w:b/>
                <w:bCs/>
                <w:sz w:val="20"/>
                <w:szCs w:val="20"/>
              </w:rPr>
              <w:t>п</w:t>
            </w:r>
            <w:r w:rsidRPr="004D54F7">
              <w:rPr>
                <w:rFonts w:ascii="Arial monospaced for SAP" w:hAnsi="Arial monospaced for SAP"/>
                <w:b/>
                <w:bCs/>
                <w:sz w:val="20"/>
                <w:szCs w:val="20"/>
              </w:rPr>
              <w:t>/</w:t>
            </w:r>
            <w:r w:rsidRPr="004D54F7">
              <w:rPr>
                <w:b/>
                <w:bCs/>
                <w:sz w:val="20"/>
                <w:szCs w:val="20"/>
              </w:rPr>
              <w:t>п</w:t>
            </w:r>
          </w:p>
        </w:tc>
        <w:tc>
          <w:tcPr>
            <w:tcW w:w="3476"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bCs/>
                <w:sz w:val="20"/>
                <w:szCs w:val="20"/>
              </w:rPr>
            </w:pPr>
            <w:r w:rsidRPr="004D54F7">
              <w:rPr>
                <w:b/>
                <w:bCs/>
                <w:sz w:val="20"/>
                <w:szCs w:val="20"/>
              </w:rPr>
              <w:t>Требование</w:t>
            </w:r>
            <w:r w:rsidRPr="004D54F7">
              <w:rPr>
                <w:rFonts w:ascii="Arial monospaced for SAP" w:hAnsi="Arial monospaced for SAP"/>
                <w:b/>
                <w:bCs/>
                <w:sz w:val="20"/>
                <w:szCs w:val="20"/>
              </w:rPr>
              <w:t xml:space="preserve"> </w:t>
            </w:r>
            <w:r w:rsidRPr="004D54F7">
              <w:rPr>
                <w:rFonts w:ascii="Arial monospaced for SAP" w:hAnsi="Arial monospaced for SAP"/>
                <w:b/>
                <w:bCs/>
                <w:sz w:val="20"/>
                <w:szCs w:val="20"/>
              </w:rPr>
              <w:br/>
              <w:t>(</w:t>
            </w:r>
            <w:r w:rsidRPr="004D54F7">
              <w:rPr>
                <w:b/>
                <w:bCs/>
                <w:sz w:val="20"/>
                <w:szCs w:val="20"/>
              </w:rPr>
              <w:t>параметр</w:t>
            </w:r>
            <w:r w:rsidRPr="004D54F7">
              <w:rPr>
                <w:rFonts w:ascii="Arial monospaced for SAP" w:hAnsi="Arial monospaced for SAP"/>
                <w:b/>
                <w:bCs/>
                <w:sz w:val="20"/>
                <w:szCs w:val="20"/>
              </w:rPr>
              <w:t xml:space="preserve"> </w:t>
            </w:r>
            <w:r w:rsidRPr="004D54F7">
              <w:rPr>
                <w:b/>
                <w:bCs/>
                <w:sz w:val="20"/>
                <w:szCs w:val="20"/>
              </w:rPr>
              <w:t>оценки</w:t>
            </w:r>
            <w:r w:rsidRPr="004D54F7">
              <w:rPr>
                <w:rFonts w:ascii="Arial monospaced for SAP" w:hAnsi="Arial monospaced for SAP"/>
                <w:b/>
                <w:bCs/>
                <w:sz w:val="20"/>
                <w:szCs w:val="20"/>
              </w:rPr>
              <w:t>)</w:t>
            </w:r>
          </w:p>
        </w:tc>
        <w:tc>
          <w:tcPr>
            <w:tcW w:w="2977"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bCs/>
                <w:sz w:val="20"/>
                <w:szCs w:val="20"/>
              </w:rPr>
            </w:pPr>
            <w:r w:rsidRPr="004D54F7">
              <w:rPr>
                <w:b/>
                <w:bCs/>
                <w:sz w:val="20"/>
                <w:szCs w:val="20"/>
              </w:rPr>
              <w:t>Документы</w:t>
            </w:r>
            <w:r w:rsidRPr="004D54F7">
              <w:rPr>
                <w:rFonts w:ascii="Arial monospaced for SAP" w:hAnsi="Arial monospaced for SAP"/>
                <w:b/>
                <w:bCs/>
                <w:sz w:val="20"/>
                <w:szCs w:val="20"/>
              </w:rPr>
              <w:t xml:space="preserve">, </w:t>
            </w:r>
            <w:r w:rsidRPr="004D54F7">
              <w:rPr>
                <w:b/>
                <w:bCs/>
                <w:sz w:val="20"/>
                <w:szCs w:val="20"/>
              </w:rPr>
              <w:t>подтверждающие</w:t>
            </w:r>
            <w:r w:rsidRPr="004D54F7">
              <w:rPr>
                <w:rFonts w:ascii="Arial monospaced for SAP" w:hAnsi="Arial monospaced for SAP"/>
                <w:b/>
                <w:bCs/>
                <w:sz w:val="20"/>
                <w:szCs w:val="20"/>
              </w:rPr>
              <w:t xml:space="preserve"> </w:t>
            </w:r>
            <w:r w:rsidRPr="004D54F7">
              <w:rPr>
                <w:b/>
                <w:bCs/>
                <w:sz w:val="20"/>
                <w:szCs w:val="20"/>
              </w:rPr>
              <w:t>соответствия</w:t>
            </w:r>
            <w:r w:rsidRPr="004D54F7">
              <w:rPr>
                <w:rFonts w:ascii="Arial monospaced for SAP" w:hAnsi="Arial monospaced for SAP"/>
                <w:b/>
                <w:bCs/>
                <w:sz w:val="20"/>
                <w:szCs w:val="20"/>
              </w:rPr>
              <w:t xml:space="preserve"> </w:t>
            </w:r>
            <w:r w:rsidRPr="004D54F7">
              <w:rPr>
                <w:b/>
                <w:bCs/>
                <w:sz w:val="20"/>
                <w:szCs w:val="20"/>
              </w:rPr>
              <w:t>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bCs/>
                <w:sz w:val="20"/>
                <w:szCs w:val="20"/>
              </w:rPr>
            </w:pPr>
            <w:r w:rsidRPr="004D54F7">
              <w:rPr>
                <w:b/>
                <w:bCs/>
                <w:sz w:val="20"/>
                <w:szCs w:val="20"/>
              </w:rPr>
              <w:t>Единица</w:t>
            </w:r>
            <w:r w:rsidRPr="004D54F7">
              <w:rPr>
                <w:rFonts w:ascii="Arial monospaced for SAP" w:hAnsi="Arial monospaced for SAP"/>
                <w:b/>
                <w:bCs/>
                <w:sz w:val="20"/>
                <w:szCs w:val="20"/>
              </w:rPr>
              <w:t xml:space="preserve"> </w:t>
            </w:r>
            <w:r w:rsidRPr="004D54F7">
              <w:rPr>
                <w:b/>
                <w:bCs/>
                <w:sz w:val="20"/>
                <w:szCs w:val="20"/>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D54F7" w:rsidRPr="004D54F7" w:rsidRDefault="004D54F7" w:rsidP="00942F2D">
            <w:pPr>
              <w:rPr>
                <w:rFonts w:ascii="Arial monospaced for SAP" w:hAnsi="Arial monospaced for SAP"/>
                <w:b/>
                <w:bCs/>
                <w:sz w:val="20"/>
                <w:szCs w:val="20"/>
              </w:rPr>
            </w:pPr>
            <w:r w:rsidRPr="004D54F7">
              <w:rPr>
                <w:b/>
                <w:bCs/>
                <w:sz w:val="20"/>
                <w:szCs w:val="20"/>
              </w:rPr>
              <w:t>Условия</w:t>
            </w:r>
            <w:r w:rsidRPr="004D54F7">
              <w:rPr>
                <w:rFonts w:ascii="Arial monospaced for SAP" w:hAnsi="Arial monospaced for SAP"/>
                <w:b/>
                <w:bCs/>
                <w:sz w:val="20"/>
                <w:szCs w:val="20"/>
              </w:rPr>
              <w:t xml:space="preserve"> </w:t>
            </w:r>
            <w:r w:rsidRPr="004D54F7">
              <w:rPr>
                <w:b/>
                <w:bCs/>
                <w:sz w:val="20"/>
                <w:szCs w:val="20"/>
              </w:rPr>
              <w:t>соответствия</w:t>
            </w:r>
          </w:p>
        </w:tc>
      </w:tr>
      <w:tr w:rsidR="004D54F7" w:rsidTr="006E4645">
        <w:trPr>
          <w:trHeight w:val="164"/>
          <w:tblHeader/>
        </w:trPr>
        <w:tc>
          <w:tcPr>
            <w:tcW w:w="660"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sz w:val="20"/>
                <w:szCs w:val="20"/>
              </w:rPr>
            </w:pPr>
            <w:r w:rsidRPr="004D54F7">
              <w:rPr>
                <w:rFonts w:ascii="Arial monospaced for SAP" w:hAnsi="Arial monospaced for SAP"/>
                <w:b/>
                <w:sz w:val="20"/>
                <w:szCs w:val="20"/>
              </w:rPr>
              <w:t>1</w:t>
            </w:r>
          </w:p>
        </w:tc>
        <w:tc>
          <w:tcPr>
            <w:tcW w:w="3476"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sz w:val="20"/>
                <w:szCs w:val="20"/>
              </w:rPr>
            </w:pPr>
            <w:r w:rsidRPr="004D54F7">
              <w:rPr>
                <w:rFonts w:ascii="Arial monospaced for SAP" w:hAnsi="Arial monospaced for SAP"/>
                <w:b/>
                <w:sz w:val="20"/>
                <w:szCs w:val="20"/>
              </w:rPr>
              <w:t>2</w:t>
            </w:r>
          </w:p>
        </w:tc>
        <w:tc>
          <w:tcPr>
            <w:tcW w:w="2977"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sz w:val="20"/>
                <w:szCs w:val="20"/>
              </w:rPr>
            </w:pPr>
            <w:r w:rsidRPr="004D54F7">
              <w:rPr>
                <w:rFonts w:ascii="Arial monospaced for SAP" w:hAnsi="Arial monospaced for SAP"/>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4D54F7" w:rsidRPr="004D54F7" w:rsidRDefault="004D54F7" w:rsidP="00942F2D">
            <w:pPr>
              <w:rPr>
                <w:rFonts w:ascii="Arial monospaced for SAP" w:hAnsi="Arial monospaced for SAP"/>
                <w:b/>
                <w:sz w:val="20"/>
                <w:szCs w:val="20"/>
              </w:rPr>
            </w:pPr>
            <w:r w:rsidRPr="004D54F7">
              <w:rPr>
                <w:rFonts w:ascii="Arial monospaced for SAP" w:hAnsi="Arial monospaced for SAP"/>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b/>
                <w:sz w:val="20"/>
                <w:szCs w:val="20"/>
              </w:rPr>
              <w:t>5</w:t>
            </w:r>
          </w:p>
        </w:tc>
      </w:tr>
      <w:tr w:rsidR="004D54F7" w:rsidRPr="00722757" w:rsidTr="006E4645">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1</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4D54F7">
            <w:pPr>
              <w:autoSpaceDE w:val="0"/>
              <w:jc w:val="both"/>
              <w:rPr>
                <w:rFonts w:ascii="Arial monospaced for SAP" w:hAnsi="Arial monospaced for SAP"/>
                <w:sz w:val="20"/>
                <w:szCs w:val="20"/>
              </w:rPr>
            </w:pPr>
            <w:r w:rsidRPr="004D54F7">
              <w:rPr>
                <w:sz w:val="20"/>
                <w:szCs w:val="20"/>
              </w:rPr>
              <w:t>Среднегодовой</w:t>
            </w:r>
            <w:r w:rsidRPr="004D54F7">
              <w:rPr>
                <w:rFonts w:ascii="Arial monospaced for SAP" w:hAnsi="Arial monospaced for SAP"/>
                <w:sz w:val="20"/>
                <w:szCs w:val="20"/>
              </w:rPr>
              <w:t xml:space="preserve"> </w:t>
            </w:r>
            <w:r w:rsidRPr="004D54F7">
              <w:rPr>
                <w:sz w:val="20"/>
                <w:szCs w:val="20"/>
              </w:rPr>
              <w:t>объем</w:t>
            </w:r>
            <w:r w:rsidRPr="004D54F7">
              <w:rPr>
                <w:rFonts w:ascii="Arial monospaced for SAP" w:hAnsi="Arial monospaced for SAP"/>
                <w:sz w:val="20"/>
                <w:szCs w:val="20"/>
              </w:rPr>
              <w:t xml:space="preserve"> </w:t>
            </w:r>
            <w:r w:rsidRPr="004D54F7">
              <w:rPr>
                <w:sz w:val="20"/>
                <w:szCs w:val="20"/>
              </w:rPr>
              <w:t>выполненных</w:t>
            </w:r>
            <w:r w:rsidRPr="004D54F7">
              <w:rPr>
                <w:rFonts w:ascii="Arial monospaced for SAP" w:hAnsi="Arial monospaced for SAP"/>
                <w:sz w:val="20"/>
                <w:szCs w:val="20"/>
              </w:rPr>
              <w:t xml:space="preserve"> </w:t>
            </w:r>
            <w:r w:rsidRPr="004D54F7">
              <w:rPr>
                <w:sz w:val="20"/>
                <w:szCs w:val="20"/>
              </w:rPr>
              <w:t>СМР</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области</w:t>
            </w:r>
            <w:r w:rsidRPr="004D54F7">
              <w:rPr>
                <w:rFonts w:ascii="Arial monospaced for SAP" w:hAnsi="Arial monospaced for SAP"/>
                <w:sz w:val="20"/>
                <w:szCs w:val="20"/>
              </w:rPr>
              <w:t xml:space="preserve"> </w:t>
            </w:r>
            <w:r w:rsidRPr="004D54F7">
              <w:rPr>
                <w:sz w:val="20"/>
                <w:szCs w:val="20"/>
              </w:rPr>
              <w:t>технического</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сервисного</w:t>
            </w:r>
            <w:r w:rsidRPr="004D54F7">
              <w:rPr>
                <w:rFonts w:ascii="Arial monospaced for SAP" w:hAnsi="Arial monospaced for SAP"/>
                <w:sz w:val="20"/>
                <w:szCs w:val="20"/>
              </w:rPr>
              <w:t xml:space="preserve"> </w:t>
            </w:r>
            <w:r w:rsidRPr="004D54F7">
              <w:rPr>
                <w:sz w:val="20"/>
                <w:szCs w:val="20"/>
              </w:rPr>
              <w:t>обслуживания</w:t>
            </w:r>
            <w:r w:rsidRPr="004D54F7">
              <w:rPr>
                <w:rFonts w:ascii="Arial monospaced for SAP" w:hAnsi="Arial monospaced for SAP"/>
                <w:sz w:val="20"/>
                <w:szCs w:val="20"/>
              </w:rPr>
              <w:t xml:space="preserve"> </w:t>
            </w:r>
            <w:r w:rsidRPr="004D54F7">
              <w:rPr>
                <w:sz w:val="20"/>
                <w:szCs w:val="20"/>
              </w:rPr>
              <w:t>систем</w:t>
            </w:r>
            <w:r w:rsidRPr="004D54F7">
              <w:rPr>
                <w:rFonts w:ascii="Arial monospaced for SAP" w:hAnsi="Arial monospaced for SAP"/>
                <w:sz w:val="20"/>
                <w:szCs w:val="20"/>
              </w:rPr>
              <w:t xml:space="preserve"> </w:t>
            </w:r>
            <w:r w:rsidRPr="004D54F7">
              <w:rPr>
                <w:sz w:val="20"/>
                <w:szCs w:val="20"/>
              </w:rPr>
              <w:t>кондиционирования</w:t>
            </w:r>
            <w:r w:rsidRPr="004D54F7">
              <w:rPr>
                <w:rFonts w:ascii="Arial monospaced for SAP" w:hAnsi="Arial monospaced for SAP"/>
                <w:sz w:val="20"/>
                <w:szCs w:val="20"/>
              </w:rPr>
              <w:t xml:space="preserve"> </w:t>
            </w:r>
            <w:r w:rsidRPr="004D54F7">
              <w:rPr>
                <w:sz w:val="20"/>
                <w:szCs w:val="20"/>
              </w:rPr>
              <w:t>воздуха</w:t>
            </w:r>
            <w:r w:rsidRPr="004D54F7">
              <w:rPr>
                <w:rFonts w:ascii="Arial monospaced for SAP" w:hAnsi="Arial monospaced for SAP"/>
                <w:sz w:val="20"/>
                <w:szCs w:val="20"/>
              </w:rPr>
              <w:t xml:space="preserve"> (</w:t>
            </w:r>
            <w:r w:rsidRPr="004D54F7">
              <w:rPr>
                <w:sz w:val="20"/>
                <w:szCs w:val="20"/>
              </w:rPr>
              <w:t>сплит</w:t>
            </w:r>
            <w:r w:rsidRPr="004D54F7">
              <w:rPr>
                <w:rFonts w:ascii="Arial monospaced for SAP" w:hAnsi="Arial monospaced for SAP"/>
                <w:sz w:val="20"/>
                <w:szCs w:val="20"/>
              </w:rPr>
              <w:t>-</w:t>
            </w:r>
            <w:r w:rsidRPr="004D54F7">
              <w:rPr>
                <w:sz w:val="20"/>
                <w:szCs w:val="20"/>
              </w:rPr>
              <w:t>системы</w:t>
            </w:r>
            <w:r w:rsidRPr="004D54F7">
              <w:rPr>
                <w:rFonts w:ascii="Arial monospaced for SAP" w:hAnsi="Arial monospaced for SAP"/>
                <w:sz w:val="20"/>
                <w:szCs w:val="20"/>
              </w:rPr>
              <w:t xml:space="preserve">, </w:t>
            </w:r>
            <w:r w:rsidRPr="004D54F7">
              <w:rPr>
                <w:sz w:val="20"/>
                <w:szCs w:val="20"/>
              </w:rPr>
              <w:t>мультисплит</w:t>
            </w:r>
            <w:r w:rsidRPr="004D54F7">
              <w:rPr>
                <w:rFonts w:ascii="Arial monospaced for SAP" w:hAnsi="Arial monospaced for SAP"/>
                <w:sz w:val="20"/>
                <w:szCs w:val="20"/>
              </w:rPr>
              <w:t>-</w:t>
            </w:r>
            <w:r w:rsidRPr="004D54F7">
              <w:rPr>
                <w:sz w:val="20"/>
                <w:szCs w:val="20"/>
              </w:rPr>
              <w:t>системы</w:t>
            </w:r>
            <w:r w:rsidRPr="004D54F7">
              <w:rPr>
                <w:rFonts w:ascii="Arial monospaced for SAP" w:hAnsi="Arial monospaced for SAP"/>
                <w:sz w:val="20"/>
                <w:szCs w:val="20"/>
              </w:rPr>
              <w:t xml:space="preserve">, </w:t>
            </w:r>
            <w:r w:rsidRPr="004D54F7">
              <w:rPr>
                <w:sz w:val="20"/>
                <w:szCs w:val="20"/>
              </w:rPr>
              <w:t>мультизональные</w:t>
            </w:r>
            <w:r w:rsidRPr="004D54F7">
              <w:rPr>
                <w:rFonts w:ascii="Arial monospaced for SAP" w:hAnsi="Arial monospaced for SAP"/>
                <w:sz w:val="20"/>
                <w:szCs w:val="20"/>
              </w:rPr>
              <w:t xml:space="preserve"> </w:t>
            </w:r>
            <w:r w:rsidRPr="004D54F7">
              <w:rPr>
                <w:sz w:val="20"/>
                <w:szCs w:val="20"/>
              </w:rPr>
              <w:t>системы</w:t>
            </w:r>
            <w:r w:rsidRPr="004D54F7">
              <w:rPr>
                <w:rFonts w:ascii="Arial monospaced for SAP" w:hAnsi="Arial monospaced for SAP"/>
                <w:sz w:val="20"/>
                <w:szCs w:val="20"/>
              </w:rPr>
              <w:t xml:space="preserve">, </w:t>
            </w:r>
            <w:r w:rsidRPr="004D54F7">
              <w:rPr>
                <w:sz w:val="20"/>
                <w:szCs w:val="20"/>
              </w:rPr>
              <w:t>промышленные</w:t>
            </w:r>
            <w:r w:rsidRPr="004D54F7">
              <w:rPr>
                <w:rFonts w:ascii="Arial monospaced for SAP" w:hAnsi="Arial monospaced for SAP"/>
                <w:sz w:val="20"/>
                <w:szCs w:val="20"/>
              </w:rPr>
              <w:t xml:space="preserve"> </w:t>
            </w:r>
            <w:r w:rsidRPr="004D54F7">
              <w:rPr>
                <w:sz w:val="20"/>
                <w:szCs w:val="20"/>
              </w:rPr>
              <w:t>кондиционеры</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административно</w:t>
            </w:r>
            <w:r w:rsidRPr="004D54F7">
              <w:rPr>
                <w:rFonts w:ascii="Arial monospaced for SAP" w:hAnsi="Arial monospaced for SAP"/>
                <w:sz w:val="20"/>
                <w:szCs w:val="20"/>
              </w:rPr>
              <w:t>-</w:t>
            </w:r>
            <w:r w:rsidRPr="004D54F7">
              <w:rPr>
                <w:sz w:val="20"/>
                <w:szCs w:val="20"/>
              </w:rPr>
              <w:t>бытовых</w:t>
            </w:r>
            <w:r w:rsidRPr="004D54F7">
              <w:rPr>
                <w:rFonts w:ascii="Arial monospaced for SAP" w:hAnsi="Arial monospaced for SAP"/>
                <w:sz w:val="20"/>
                <w:szCs w:val="20"/>
              </w:rPr>
              <w:t xml:space="preserve"> </w:t>
            </w:r>
            <w:r w:rsidRPr="004D54F7">
              <w:rPr>
                <w:sz w:val="20"/>
                <w:szCs w:val="20"/>
              </w:rPr>
              <w:t>зданиях</w:t>
            </w:r>
            <w:r w:rsidRPr="004D54F7">
              <w:rPr>
                <w:rFonts w:ascii="Arial monospaced for SAP" w:hAnsi="Arial monospaced for SAP"/>
                <w:sz w:val="20"/>
                <w:szCs w:val="20"/>
              </w:rPr>
              <w:t xml:space="preserve">, </w:t>
            </w:r>
            <w:r w:rsidRPr="004D54F7">
              <w:rPr>
                <w:sz w:val="20"/>
                <w:szCs w:val="20"/>
              </w:rPr>
              <w:t>серверных</w:t>
            </w:r>
            <w:r w:rsidRPr="004D54F7">
              <w:rPr>
                <w:rFonts w:ascii="Arial monospaced for SAP" w:hAnsi="Arial monospaced for SAP"/>
                <w:sz w:val="20"/>
                <w:szCs w:val="20"/>
              </w:rPr>
              <w:t xml:space="preserve">, </w:t>
            </w:r>
            <w:r w:rsidRPr="004D54F7">
              <w:rPr>
                <w:sz w:val="20"/>
                <w:szCs w:val="20"/>
              </w:rPr>
              <w:t>производственных</w:t>
            </w:r>
            <w:r w:rsidRPr="004D54F7">
              <w:rPr>
                <w:rFonts w:ascii="Arial monospaced for SAP" w:hAnsi="Arial monospaced for SAP"/>
                <w:sz w:val="20"/>
                <w:szCs w:val="20"/>
              </w:rPr>
              <w:t xml:space="preserve"> </w:t>
            </w:r>
            <w:r w:rsidRPr="004D54F7">
              <w:rPr>
                <w:sz w:val="20"/>
                <w:szCs w:val="20"/>
              </w:rPr>
              <w:t>помещениях</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том</w:t>
            </w:r>
            <w:r w:rsidRPr="004D54F7">
              <w:rPr>
                <w:rFonts w:ascii="Arial monospaced for SAP" w:hAnsi="Arial monospaced for SAP"/>
                <w:sz w:val="20"/>
                <w:szCs w:val="20"/>
              </w:rPr>
              <w:t xml:space="preserve"> </w:t>
            </w:r>
            <w:r w:rsidRPr="004D54F7">
              <w:rPr>
                <w:sz w:val="20"/>
                <w:szCs w:val="20"/>
              </w:rPr>
              <w:t>числе</w:t>
            </w:r>
            <w:r w:rsidRPr="004D54F7">
              <w:rPr>
                <w:rFonts w:ascii="Arial monospaced for SAP" w:hAnsi="Arial monospaced for SAP"/>
                <w:sz w:val="20"/>
                <w:szCs w:val="20"/>
              </w:rPr>
              <w:t xml:space="preserve"> </w:t>
            </w:r>
            <w:r w:rsidRPr="004D54F7">
              <w:rPr>
                <w:sz w:val="20"/>
                <w:szCs w:val="20"/>
              </w:rPr>
              <w:t>на</w:t>
            </w:r>
            <w:r w:rsidRPr="004D54F7">
              <w:rPr>
                <w:rFonts w:ascii="Arial monospaced for SAP" w:hAnsi="Arial monospaced for SAP"/>
                <w:sz w:val="20"/>
                <w:szCs w:val="20"/>
              </w:rPr>
              <w:t xml:space="preserve"> </w:t>
            </w:r>
            <w:r w:rsidRPr="004D54F7">
              <w:rPr>
                <w:sz w:val="20"/>
                <w:szCs w:val="20"/>
              </w:rPr>
              <w:t>действующих</w:t>
            </w:r>
            <w:r w:rsidRPr="004D54F7">
              <w:rPr>
                <w:rFonts w:ascii="Arial monospaced for SAP" w:hAnsi="Arial monospaced for SAP"/>
                <w:sz w:val="20"/>
                <w:szCs w:val="20"/>
              </w:rPr>
              <w:t xml:space="preserve"> </w:t>
            </w:r>
            <w:r w:rsidRPr="004D54F7">
              <w:rPr>
                <w:sz w:val="20"/>
                <w:szCs w:val="20"/>
              </w:rPr>
              <w:lastRenderedPageBreak/>
              <w:t>опасных</w:t>
            </w:r>
            <w:r w:rsidRPr="004D54F7">
              <w:rPr>
                <w:rFonts w:ascii="Arial monospaced for SAP" w:hAnsi="Arial monospaced for SAP"/>
                <w:sz w:val="20"/>
                <w:szCs w:val="20"/>
              </w:rPr>
              <w:t xml:space="preserve"> </w:t>
            </w:r>
            <w:r w:rsidRPr="004D54F7">
              <w:rPr>
                <w:sz w:val="20"/>
                <w:szCs w:val="20"/>
              </w:rPr>
              <w:t>производственных</w:t>
            </w:r>
            <w:r w:rsidRPr="004D54F7">
              <w:rPr>
                <w:rFonts w:ascii="Arial monospaced for SAP" w:hAnsi="Arial monospaced for SAP"/>
                <w:sz w:val="20"/>
                <w:szCs w:val="20"/>
              </w:rPr>
              <w:t xml:space="preserve"> </w:t>
            </w:r>
            <w:r w:rsidRPr="004D54F7">
              <w:rPr>
                <w:sz w:val="20"/>
                <w:szCs w:val="20"/>
              </w:rPr>
              <w:t>объектах</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том</w:t>
            </w:r>
            <w:r w:rsidRPr="004D54F7">
              <w:rPr>
                <w:rFonts w:ascii="Arial monospaced for SAP" w:hAnsi="Arial monospaced for SAP"/>
                <w:sz w:val="20"/>
                <w:szCs w:val="20"/>
              </w:rPr>
              <w:t xml:space="preserve"> </w:t>
            </w:r>
            <w:r w:rsidRPr="004D54F7">
              <w:rPr>
                <w:sz w:val="20"/>
                <w:szCs w:val="20"/>
              </w:rPr>
              <w:t>числе</w:t>
            </w:r>
            <w:r w:rsidRPr="004D54F7">
              <w:rPr>
                <w:rFonts w:ascii="Arial monospaced for SAP" w:hAnsi="Arial monospaced for SAP"/>
                <w:sz w:val="20"/>
                <w:szCs w:val="20"/>
              </w:rPr>
              <w:t xml:space="preserve">, </w:t>
            </w:r>
            <w:r w:rsidRPr="004D54F7">
              <w:rPr>
                <w:sz w:val="20"/>
                <w:szCs w:val="20"/>
              </w:rPr>
              <w:t>но</w:t>
            </w:r>
            <w:r w:rsidRPr="004D54F7">
              <w:rPr>
                <w:rFonts w:ascii="Arial monospaced for SAP" w:hAnsi="Arial monospaced for SAP"/>
                <w:sz w:val="20"/>
                <w:szCs w:val="20"/>
              </w:rPr>
              <w:t xml:space="preserve"> </w:t>
            </w:r>
            <w:r w:rsidRPr="004D54F7">
              <w:rPr>
                <w:sz w:val="20"/>
                <w:szCs w:val="20"/>
              </w:rPr>
              <w:t>не</w:t>
            </w:r>
            <w:r w:rsidRPr="004D54F7">
              <w:rPr>
                <w:rFonts w:ascii="Arial monospaced for SAP" w:hAnsi="Arial monospaced for SAP"/>
                <w:sz w:val="20"/>
                <w:szCs w:val="20"/>
              </w:rPr>
              <w:t xml:space="preserve"> </w:t>
            </w:r>
            <w:r w:rsidRPr="004D54F7">
              <w:rPr>
                <w:sz w:val="20"/>
                <w:szCs w:val="20"/>
              </w:rPr>
              <w:t>ограничиваясь</w:t>
            </w:r>
            <w:r w:rsidRPr="004D54F7">
              <w:rPr>
                <w:rFonts w:ascii="Arial monospaced for SAP" w:hAnsi="Arial monospaced for SAP"/>
                <w:sz w:val="20"/>
                <w:szCs w:val="20"/>
              </w:rPr>
              <w:t xml:space="preserve">, </w:t>
            </w:r>
            <w:r w:rsidRPr="004D54F7">
              <w:rPr>
                <w:sz w:val="20"/>
                <w:szCs w:val="20"/>
              </w:rPr>
              <w:t>на</w:t>
            </w:r>
            <w:r w:rsidRPr="004D54F7">
              <w:rPr>
                <w:rFonts w:ascii="Arial monospaced for SAP" w:hAnsi="Arial monospaced for SAP"/>
                <w:sz w:val="20"/>
                <w:szCs w:val="20"/>
              </w:rPr>
              <w:t xml:space="preserve"> </w:t>
            </w:r>
            <w:r w:rsidRPr="004D54F7">
              <w:rPr>
                <w:sz w:val="20"/>
                <w:szCs w:val="20"/>
              </w:rPr>
              <w:t>ОАО</w:t>
            </w:r>
            <w:r w:rsidRPr="004D54F7">
              <w:rPr>
                <w:rFonts w:ascii="Arial monospaced for SAP" w:hAnsi="Arial monospaced for SAP"/>
                <w:sz w:val="20"/>
                <w:szCs w:val="20"/>
              </w:rPr>
              <w:t xml:space="preserve"> «</w:t>
            </w:r>
            <w:r w:rsidRPr="004D54F7">
              <w:rPr>
                <w:sz w:val="20"/>
                <w:szCs w:val="20"/>
              </w:rPr>
              <w:t>Славнефть</w:t>
            </w:r>
            <w:r w:rsidRPr="004D54F7">
              <w:rPr>
                <w:rFonts w:ascii="Arial monospaced for SAP" w:hAnsi="Arial monospaced for SAP"/>
                <w:sz w:val="20"/>
                <w:szCs w:val="20"/>
              </w:rPr>
              <w:t>-</w:t>
            </w:r>
            <w:r w:rsidRPr="004D54F7">
              <w:rPr>
                <w:sz w:val="20"/>
                <w:szCs w:val="20"/>
              </w:rPr>
              <w:t>ЯНОС</w:t>
            </w:r>
            <w:r w:rsidRPr="004D54F7">
              <w:rPr>
                <w:rFonts w:ascii="Arial monospaced for SAP" w:hAnsi="Arial monospaced for SAP"/>
                <w:sz w:val="20"/>
                <w:szCs w:val="20"/>
              </w:rPr>
              <w:t xml:space="preserve">», </w:t>
            </w:r>
            <w:r w:rsidRPr="004D54F7">
              <w:rPr>
                <w:sz w:val="20"/>
                <w:szCs w:val="20"/>
              </w:rPr>
              <w:t>ОАО</w:t>
            </w:r>
            <w:r w:rsidRPr="004D54F7">
              <w:rPr>
                <w:rFonts w:ascii="Arial monospaced for SAP" w:hAnsi="Arial monospaced for SAP"/>
                <w:sz w:val="20"/>
                <w:szCs w:val="20"/>
              </w:rPr>
              <w:t xml:space="preserve"> «</w:t>
            </w:r>
            <w:r w:rsidRPr="004D54F7">
              <w:rPr>
                <w:sz w:val="20"/>
                <w:szCs w:val="20"/>
              </w:rPr>
              <w:t>Газпром</w:t>
            </w:r>
            <w:r w:rsidRPr="004D54F7">
              <w:rPr>
                <w:rFonts w:ascii="Arial monospaced for SAP" w:hAnsi="Arial monospaced for SAP"/>
                <w:sz w:val="20"/>
                <w:szCs w:val="20"/>
              </w:rPr>
              <w:t xml:space="preserve"> </w:t>
            </w:r>
            <w:r w:rsidRPr="004D54F7">
              <w:rPr>
                <w:sz w:val="20"/>
                <w:szCs w:val="20"/>
              </w:rPr>
              <w:t>нефть</w:t>
            </w:r>
            <w:r w:rsidRPr="004D54F7">
              <w:rPr>
                <w:rFonts w:ascii="Arial monospaced for SAP" w:hAnsi="Arial monospaced for SAP"/>
                <w:sz w:val="20"/>
                <w:szCs w:val="20"/>
              </w:rPr>
              <w:t xml:space="preserve">», </w:t>
            </w:r>
            <w:r w:rsidRPr="004D54F7">
              <w:rPr>
                <w:sz w:val="20"/>
                <w:szCs w:val="20"/>
              </w:rPr>
              <w:t>ОАО</w:t>
            </w:r>
            <w:r w:rsidRPr="004D54F7">
              <w:rPr>
                <w:rFonts w:ascii="Arial monospaced for SAP" w:hAnsi="Arial monospaced for SAP"/>
                <w:sz w:val="20"/>
                <w:szCs w:val="20"/>
              </w:rPr>
              <w:t xml:space="preserve"> «</w:t>
            </w:r>
            <w:r w:rsidRPr="004D54F7">
              <w:rPr>
                <w:sz w:val="20"/>
                <w:szCs w:val="20"/>
              </w:rPr>
              <w:t>НК</w:t>
            </w:r>
            <w:r w:rsidRPr="004D54F7">
              <w:rPr>
                <w:rFonts w:ascii="Arial monospaced for SAP" w:hAnsi="Arial monospaced for SAP"/>
                <w:sz w:val="20"/>
                <w:szCs w:val="20"/>
              </w:rPr>
              <w:t xml:space="preserve"> «</w:t>
            </w:r>
            <w:r w:rsidRPr="004D54F7">
              <w:rPr>
                <w:sz w:val="20"/>
                <w:szCs w:val="20"/>
              </w:rPr>
              <w:t>Роснефть</w:t>
            </w:r>
            <w:r w:rsidRPr="004D54F7">
              <w:rPr>
                <w:rFonts w:ascii="Arial monospaced for SAP" w:hAnsi="Arial monospaced for SAP"/>
                <w:sz w:val="20"/>
                <w:szCs w:val="20"/>
              </w:rPr>
              <w:t xml:space="preserve">», </w:t>
            </w:r>
            <w:r w:rsidRPr="004D54F7">
              <w:rPr>
                <w:sz w:val="20"/>
                <w:szCs w:val="20"/>
              </w:rPr>
              <w:t>за</w:t>
            </w:r>
            <w:r w:rsidRPr="004D54F7">
              <w:rPr>
                <w:rFonts w:ascii="Arial monospaced for SAP" w:hAnsi="Arial monospaced for SAP"/>
                <w:sz w:val="20"/>
                <w:szCs w:val="20"/>
              </w:rPr>
              <w:t xml:space="preserve"> </w:t>
            </w:r>
            <w:r w:rsidRPr="004D54F7">
              <w:rPr>
                <w:sz w:val="20"/>
                <w:szCs w:val="20"/>
              </w:rPr>
              <w:t>последние</w:t>
            </w:r>
            <w:r w:rsidRPr="004D54F7">
              <w:rPr>
                <w:rFonts w:ascii="Arial monospaced for SAP" w:hAnsi="Arial monospaced for SAP"/>
                <w:sz w:val="20"/>
                <w:szCs w:val="20"/>
              </w:rPr>
              <w:t xml:space="preserve"> 3 </w:t>
            </w:r>
            <w:r w:rsidRPr="004D54F7">
              <w:rPr>
                <w:sz w:val="20"/>
                <w:szCs w:val="20"/>
              </w:rPr>
              <w:t>года</w:t>
            </w:r>
            <w:r w:rsidRPr="004D54F7">
              <w:rPr>
                <w:rFonts w:ascii="Arial monospaced for SAP" w:hAnsi="Arial monospaced for SAP"/>
                <w:sz w:val="20"/>
                <w:szCs w:val="20"/>
              </w:rPr>
              <w:t>.</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942F2D">
            <w:pPr>
              <w:autoSpaceDE w:val="0"/>
              <w:ind w:left="34"/>
              <w:jc w:val="both"/>
              <w:rPr>
                <w:rFonts w:ascii="Arial monospaced for SAP" w:hAnsi="Arial monospaced for SAP"/>
                <w:sz w:val="20"/>
                <w:szCs w:val="20"/>
                <w:shd w:val="clear" w:color="auto" w:fill="FFFF00"/>
              </w:rPr>
            </w:pPr>
            <w:r w:rsidRPr="004D6E16">
              <w:rPr>
                <w:sz w:val="20"/>
                <w:szCs w:val="20"/>
              </w:rPr>
              <w:lastRenderedPageBreak/>
              <w:t>Справка</w:t>
            </w:r>
            <w:r w:rsidRPr="004D6E16">
              <w:rPr>
                <w:rFonts w:ascii="Arial monospaced for SAP" w:hAnsi="Arial monospaced for SAP"/>
                <w:sz w:val="20"/>
                <w:szCs w:val="20"/>
              </w:rPr>
              <w:t xml:space="preserve"> </w:t>
            </w:r>
            <w:r w:rsidRPr="004D6E16">
              <w:rPr>
                <w:sz w:val="20"/>
                <w:szCs w:val="20"/>
              </w:rPr>
              <w:t>об</w:t>
            </w:r>
            <w:r w:rsidRPr="004D6E16">
              <w:rPr>
                <w:rFonts w:ascii="Arial monospaced for SAP" w:hAnsi="Arial monospaced for SAP"/>
                <w:sz w:val="20"/>
                <w:szCs w:val="20"/>
              </w:rPr>
              <w:t xml:space="preserve"> </w:t>
            </w:r>
            <w:r w:rsidRPr="004D6E16">
              <w:rPr>
                <w:sz w:val="20"/>
                <w:szCs w:val="20"/>
              </w:rPr>
              <w:t>опыте</w:t>
            </w:r>
            <w:r w:rsidRPr="004D6E16">
              <w:rPr>
                <w:rFonts w:ascii="Arial monospaced for SAP" w:hAnsi="Arial monospaced for SAP"/>
                <w:sz w:val="20"/>
                <w:szCs w:val="20"/>
              </w:rPr>
              <w:t xml:space="preserve"> </w:t>
            </w:r>
            <w:r w:rsidRPr="004D6E16">
              <w:rPr>
                <w:sz w:val="20"/>
                <w:szCs w:val="20"/>
              </w:rPr>
              <w:t>работы</w:t>
            </w:r>
            <w:r w:rsidRPr="004D6E16">
              <w:rPr>
                <w:rFonts w:ascii="Arial monospaced for SAP" w:hAnsi="Arial monospaced for SAP"/>
                <w:sz w:val="20"/>
                <w:szCs w:val="20"/>
              </w:rPr>
              <w:t xml:space="preserve"> </w:t>
            </w:r>
            <w:r w:rsidRPr="004D6E16">
              <w:rPr>
                <w:sz w:val="20"/>
                <w:szCs w:val="20"/>
              </w:rPr>
              <w:t>за</w:t>
            </w:r>
            <w:r w:rsidRPr="004D6E16">
              <w:rPr>
                <w:rFonts w:ascii="Arial monospaced for SAP" w:hAnsi="Arial monospaced for SAP"/>
                <w:sz w:val="20"/>
                <w:szCs w:val="20"/>
              </w:rPr>
              <w:t xml:space="preserve"> 2014-2016 </w:t>
            </w:r>
            <w:r w:rsidRPr="004D6E16">
              <w:rPr>
                <w:sz w:val="20"/>
                <w:szCs w:val="20"/>
              </w:rPr>
              <w:t>г</w:t>
            </w:r>
            <w:r w:rsidRPr="004D6E16">
              <w:rPr>
                <w:rFonts w:ascii="Arial monospaced for SAP" w:hAnsi="Arial monospaced for SAP"/>
                <w:sz w:val="20"/>
                <w:szCs w:val="20"/>
              </w:rPr>
              <w:t>.</w:t>
            </w:r>
            <w:r w:rsidRPr="004D6E16">
              <w:rPr>
                <w:sz w:val="20"/>
                <w:szCs w:val="20"/>
              </w:rPr>
              <w:t>г</w:t>
            </w:r>
            <w:r w:rsidRPr="004D6E16">
              <w:rPr>
                <w:rFonts w:ascii="Arial monospaced for SAP" w:hAnsi="Arial monospaced for SAP"/>
                <w:sz w:val="20"/>
                <w:szCs w:val="20"/>
              </w:rPr>
              <w:t xml:space="preserve">. </w:t>
            </w:r>
            <w:r w:rsidRPr="004D6E16">
              <w:rPr>
                <w:sz w:val="20"/>
                <w:szCs w:val="20"/>
              </w:rPr>
              <w:t>за</w:t>
            </w:r>
            <w:r w:rsidRPr="004D6E16">
              <w:rPr>
                <w:rFonts w:ascii="Arial monospaced for SAP" w:hAnsi="Arial monospaced for SAP"/>
                <w:sz w:val="20"/>
                <w:szCs w:val="20"/>
              </w:rPr>
              <w:t xml:space="preserve"> </w:t>
            </w:r>
            <w:r w:rsidRPr="004D6E16">
              <w:rPr>
                <w:sz w:val="20"/>
                <w:szCs w:val="20"/>
              </w:rPr>
              <w:t>подписью</w:t>
            </w:r>
            <w:r w:rsidRPr="004D6E16">
              <w:rPr>
                <w:rFonts w:ascii="Arial monospaced for SAP" w:hAnsi="Arial monospaced for SAP"/>
                <w:sz w:val="20"/>
                <w:szCs w:val="20"/>
              </w:rPr>
              <w:t xml:space="preserve"> </w:t>
            </w:r>
            <w:r w:rsidRPr="004D6E16">
              <w:rPr>
                <w:sz w:val="20"/>
                <w:szCs w:val="20"/>
              </w:rPr>
              <w:t>руководителя</w:t>
            </w:r>
            <w:r w:rsidRPr="004D6E16">
              <w:rPr>
                <w:rFonts w:ascii="Arial monospaced for SAP" w:hAnsi="Arial monospaced for SAP"/>
                <w:sz w:val="20"/>
                <w:szCs w:val="20"/>
              </w:rPr>
              <w:t xml:space="preserve"> </w:t>
            </w:r>
            <w:r w:rsidRPr="004D6E16">
              <w:rPr>
                <w:sz w:val="20"/>
                <w:szCs w:val="20"/>
              </w:rPr>
              <w:t>организации</w:t>
            </w:r>
            <w:r w:rsidRPr="004D6E16">
              <w:rPr>
                <w:rFonts w:ascii="Arial monospaced for SAP" w:hAnsi="Arial monospaced for SAP"/>
                <w:sz w:val="20"/>
                <w:szCs w:val="20"/>
              </w:rPr>
              <w:t xml:space="preserve"> (</w:t>
            </w:r>
            <w:r w:rsidRPr="004D6E16">
              <w:rPr>
                <w:sz w:val="20"/>
                <w:szCs w:val="20"/>
              </w:rPr>
              <w:t>Форма</w:t>
            </w:r>
            <w:r w:rsidRPr="004D6E16">
              <w:rPr>
                <w:rFonts w:ascii="Arial monospaced for SAP" w:hAnsi="Arial monospaced for SAP"/>
                <w:sz w:val="20"/>
                <w:szCs w:val="20"/>
              </w:rPr>
              <w:t xml:space="preserve"> 7), </w:t>
            </w:r>
            <w:r w:rsidRPr="004D6E16">
              <w:rPr>
                <w:sz w:val="20"/>
                <w:szCs w:val="20"/>
              </w:rPr>
              <w:t>референц</w:t>
            </w:r>
            <w:r w:rsidRPr="004D6E16">
              <w:rPr>
                <w:rFonts w:ascii="Arial monospaced for SAP" w:hAnsi="Arial monospaced for SAP"/>
                <w:sz w:val="20"/>
                <w:szCs w:val="20"/>
              </w:rPr>
              <w:t>-</w:t>
            </w:r>
            <w:r w:rsidRPr="004D6E16">
              <w:rPr>
                <w:sz w:val="20"/>
                <w:szCs w:val="20"/>
              </w:rPr>
              <w:t>лист</w:t>
            </w:r>
            <w:r w:rsidRPr="004D6E16">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autoSpaceDE w:val="0"/>
              <w:ind w:left="34"/>
              <w:jc w:val="both"/>
              <w:rPr>
                <w:rFonts w:ascii="Arial monospaced for SAP" w:hAnsi="Arial monospaced for SAP"/>
                <w:sz w:val="20"/>
                <w:szCs w:val="20"/>
              </w:rPr>
            </w:pPr>
            <w:r w:rsidRPr="004D54F7">
              <w:rPr>
                <w:sz w:val="20"/>
                <w:szCs w:val="20"/>
              </w:rPr>
              <w:t>Рубль</w:t>
            </w:r>
            <w:r w:rsidRPr="004D54F7">
              <w:rPr>
                <w:rFonts w:ascii="Arial monospaced for SAP" w:hAnsi="Arial monospaced for SAP"/>
                <w:sz w:val="20"/>
                <w:szCs w:val="20"/>
              </w:rPr>
              <w:t xml:space="preserve">, </w:t>
            </w:r>
            <w:r w:rsidRPr="004D54F7">
              <w:rPr>
                <w:sz w:val="20"/>
                <w:szCs w:val="20"/>
              </w:rPr>
              <w:t>без</w:t>
            </w:r>
            <w:r w:rsidRPr="004D54F7">
              <w:rPr>
                <w:rFonts w:ascii="Arial monospaced for SAP" w:hAnsi="Arial monospaced for SAP"/>
                <w:sz w:val="20"/>
                <w:szCs w:val="20"/>
              </w:rPr>
              <w:t xml:space="preserve"> </w:t>
            </w:r>
            <w:r w:rsidRPr="004D54F7">
              <w:rPr>
                <w:sz w:val="20"/>
                <w:szCs w:val="20"/>
              </w:rPr>
              <w:t>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942F2D" w:rsidRDefault="004D54F7" w:rsidP="00942F2D">
            <w:pPr>
              <w:autoSpaceDE w:val="0"/>
              <w:jc w:val="both"/>
              <w:rPr>
                <w:rFonts w:ascii="Arial monospaced for SAP" w:hAnsi="Arial monospaced for SAP"/>
                <w:sz w:val="20"/>
                <w:szCs w:val="20"/>
              </w:rPr>
            </w:pPr>
            <w:r w:rsidRPr="00942F2D">
              <w:rPr>
                <w:rFonts w:ascii="Arial monospaced for SAP" w:hAnsi="Arial monospaced for SAP"/>
                <w:sz w:val="20"/>
                <w:szCs w:val="20"/>
              </w:rPr>
              <w:t xml:space="preserve">5 000 000 </w:t>
            </w:r>
          </w:p>
          <w:p w:rsidR="004D54F7" w:rsidRPr="00942F2D" w:rsidRDefault="004D54F7" w:rsidP="00942F2D">
            <w:pPr>
              <w:autoSpaceDE w:val="0"/>
              <w:jc w:val="both"/>
              <w:rPr>
                <w:rFonts w:ascii="Arial monospaced for SAP" w:hAnsi="Arial monospaced for SAP"/>
                <w:sz w:val="20"/>
                <w:szCs w:val="20"/>
              </w:rPr>
            </w:pPr>
            <w:r w:rsidRPr="00942F2D">
              <w:rPr>
                <w:sz w:val="20"/>
                <w:szCs w:val="20"/>
              </w:rPr>
              <w:t>и</w:t>
            </w:r>
            <w:r w:rsidRPr="00942F2D">
              <w:rPr>
                <w:rFonts w:ascii="Arial monospaced for SAP" w:hAnsi="Arial monospaced for SAP"/>
                <w:sz w:val="20"/>
                <w:szCs w:val="20"/>
              </w:rPr>
              <w:t xml:space="preserve"> </w:t>
            </w:r>
            <w:r w:rsidRPr="00942F2D">
              <w:rPr>
                <w:sz w:val="20"/>
                <w:szCs w:val="20"/>
              </w:rPr>
              <w:t>более</w:t>
            </w:r>
          </w:p>
        </w:tc>
      </w:tr>
      <w:tr w:rsidR="004D54F7" w:rsidRPr="009571D3" w:rsidTr="006E4645">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2</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autoSpaceDE w:val="0"/>
              <w:ind w:left="34"/>
              <w:jc w:val="both"/>
              <w:rPr>
                <w:rFonts w:ascii="Arial monospaced for SAP" w:hAnsi="Arial monospaced for SAP"/>
                <w:sz w:val="20"/>
                <w:szCs w:val="20"/>
              </w:rPr>
            </w:pPr>
            <w:r w:rsidRPr="004D54F7">
              <w:rPr>
                <w:sz w:val="20"/>
                <w:szCs w:val="20"/>
              </w:rPr>
              <w:t>Членство</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региональной</w:t>
            </w:r>
            <w:r w:rsidRPr="004D54F7">
              <w:rPr>
                <w:rFonts w:ascii="Arial monospaced for SAP" w:hAnsi="Arial monospaced for SAP"/>
                <w:sz w:val="20"/>
                <w:szCs w:val="20"/>
              </w:rPr>
              <w:t xml:space="preserve"> </w:t>
            </w:r>
            <w:r w:rsidRPr="004D54F7">
              <w:rPr>
                <w:sz w:val="20"/>
                <w:szCs w:val="20"/>
              </w:rPr>
              <w:t>саморегулируемой</w:t>
            </w:r>
            <w:r w:rsidRPr="004D54F7">
              <w:rPr>
                <w:rFonts w:ascii="Arial monospaced for SAP" w:hAnsi="Arial monospaced for SAP"/>
                <w:sz w:val="20"/>
                <w:szCs w:val="20"/>
              </w:rPr>
              <w:t xml:space="preserve"> </w:t>
            </w:r>
            <w:r w:rsidRPr="004D54F7">
              <w:rPr>
                <w:sz w:val="20"/>
                <w:szCs w:val="20"/>
              </w:rPr>
              <w:t>организации</w:t>
            </w:r>
            <w:r w:rsidRPr="004D54F7">
              <w:rPr>
                <w:rFonts w:ascii="Arial monospaced for SAP" w:hAnsi="Arial monospaced for SAP"/>
                <w:sz w:val="20"/>
                <w:szCs w:val="20"/>
              </w:rPr>
              <w:t xml:space="preserve"> </w:t>
            </w:r>
            <w:r w:rsidRPr="004D54F7">
              <w:rPr>
                <w:sz w:val="20"/>
                <w:szCs w:val="20"/>
              </w:rPr>
              <w:t>согласно</w:t>
            </w:r>
            <w:r w:rsidRPr="004D54F7">
              <w:rPr>
                <w:rFonts w:ascii="Arial monospaced for SAP" w:hAnsi="Arial monospaced for SAP"/>
                <w:sz w:val="20"/>
                <w:szCs w:val="20"/>
              </w:rPr>
              <w:t xml:space="preserve"> </w:t>
            </w:r>
            <w:r w:rsidRPr="004D54F7">
              <w:rPr>
                <w:sz w:val="20"/>
                <w:szCs w:val="20"/>
              </w:rPr>
              <w:t>требованиям</w:t>
            </w:r>
            <w:r w:rsidRPr="004D54F7">
              <w:rPr>
                <w:rFonts w:ascii="Arial monospaced for SAP" w:hAnsi="Arial monospaced for SAP"/>
                <w:sz w:val="20"/>
                <w:szCs w:val="20"/>
              </w:rPr>
              <w:t xml:space="preserve"> </w:t>
            </w:r>
            <w:r w:rsidRPr="004D54F7">
              <w:rPr>
                <w:sz w:val="20"/>
                <w:szCs w:val="20"/>
              </w:rPr>
              <w:t>ФЗ</w:t>
            </w:r>
            <w:r w:rsidRPr="004D54F7">
              <w:rPr>
                <w:rFonts w:ascii="Arial monospaced for SAP" w:hAnsi="Arial monospaced for SAP"/>
                <w:sz w:val="20"/>
                <w:szCs w:val="20"/>
              </w:rPr>
              <w:t xml:space="preserve">-372 </w:t>
            </w:r>
            <w:r w:rsidRPr="004D54F7">
              <w:rPr>
                <w:sz w:val="20"/>
                <w:szCs w:val="20"/>
              </w:rPr>
              <w:t>с</w:t>
            </w:r>
            <w:r w:rsidRPr="004D54F7">
              <w:rPr>
                <w:rFonts w:ascii="Arial monospaced for SAP" w:hAnsi="Arial monospaced for SAP"/>
                <w:sz w:val="20"/>
                <w:szCs w:val="20"/>
              </w:rPr>
              <w:t xml:space="preserve"> </w:t>
            </w:r>
            <w:r w:rsidRPr="004D54F7">
              <w:rPr>
                <w:sz w:val="20"/>
                <w:szCs w:val="20"/>
              </w:rPr>
              <w:t>изменениями</w:t>
            </w:r>
            <w:r w:rsidRPr="004D54F7">
              <w:rPr>
                <w:rFonts w:ascii="Arial monospaced for SAP" w:hAnsi="Arial monospaced for SAP"/>
                <w:sz w:val="20"/>
                <w:szCs w:val="20"/>
              </w:rPr>
              <w:t xml:space="preserve">, </w:t>
            </w:r>
            <w:r w:rsidRPr="004D54F7">
              <w:rPr>
                <w:sz w:val="20"/>
                <w:szCs w:val="20"/>
              </w:rPr>
              <w:t>вступившими</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силу</w:t>
            </w:r>
            <w:r w:rsidRPr="004D54F7">
              <w:rPr>
                <w:rFonts w:ascii="Arial monospaced for SAP" w:hAnsi="Arial monospaced for SAP"/>
                <w:sz w:val="20"/>
                <w:szCs w:val="20"/>
              </w:rPr>
              <w:t xml:space="preserve"> </w:t>
            </w:r>
            <w:r w:rsidRPr="004D54F7">
              <w:rPr>
                <w:sz w:val="20"/>
                <w:szCs w:val="20"/>
              </w:rPr>
              <w:t>с</w:t>
            </w:r>
            <w:r w:rsidRPr="004D54F7">
              <w:rPr>
                <w:rFonts w:ascii="Arial monospaced for SAP" w:hAnsi="Arial monospaced for SAP"/>
                <w:sz w:val="20"/>
                <w:szCs w:val="20"/>
              </w:rPr>
              <w:t xml:space="preserve"> 01.07.2017 </w:t>
            </w:r>
            <w:r w:rsidRPr="004D54F7">
              <w:rPr>
                <w:sz w:val="20"/>
                <w:szCs w:val="20"/>
              </w:rPr>
              <w:t>года</w:t>
            </w:r>
            <w:r w:rsidRPr="004D54F7">
              <w:rPr>
                <w:rFonts w:ascii="Arial monospaced for SAP" w:hAnsi="Arial monospaced for SAP"/>
                <w:sz w:val="20"/>
                <w:szCs w:val="20"/>
              </w:rPr>
              <w:t>.</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942F2D">
            <w:pPr>
              <w:tabs>
                <w:tab w:val="left" w:pos="644"/>
              </w:tabs>
              <w:autoSpaceDE w:val="0"/>
              <w:ind w:left="34"/>
              <w:jc w:val="both"/>
              <w:rPr>
                <w:rFonts w:ascii="Arial monospaced for SAP" w:hAnsi="Arial monospaced for SAP"/>
                <w:sz w:val="20"/>
                <w:szCs w:val="20"/>
              </w:rPr>
            </w:pPr>
            <w:r w:rsidRPr="004D6E16">
              <w:rPr>
                <w:sz w:val="20"/>
                <w:szCs w:val="20"/>
              </w:rPr>
              <w:t>Копия</w:t>
            </w:r>
            <w:r w:rsidRPr="004D6E16">
              <w:rPr>
                <w:rFonts w:ascii="Arial monospaced for SAP" w:hAnsi="Arial monospaced for SAP"/>
                <w:sz w:val="20"/>
                <w:szCs w:val="20"/>
              </w:rPr>
              <w:t xml:space="preserve"> </w:t>
            </w:r>
            <w:r w:rsidRPr="004D6E16">
              <w:rPr>
                <w:sz w:val="20"/>
                <w:szCs w:val="20"/>
              </w:rPr>
              <w:t>выписки</w:t>
            </w:r>
            <w:r w:rsidRPr="004D6E16">
              <w:rPr>
                <w:rFonts w:ascii="Arial monospaced for SAP" w:hAnsi="Arial monospaced for SAP"/>
                <w:sz w:val="20"/>
                <w:szCs w:val="20"/>
              </w:rPr>
              <w:t xml:space="preserve"> </w:t>
            </w:r>
            <w:r w:rsidRPr="004D6E16">
              <w:rPr>
                <w:sz w:val="20"/>
                <w:szCs w:val="20"/>
              </w:rPr>
              <w:t>из</w:t>
            </w:r>
            <w:r w:rsidRPr="004D6E16">
              <w:rPr>
                <w:rFonts w:ascii="Arial monospaced for SAP" w:hAnsi="Arial monospaced for SAP"/>
                <w:sz w:val="20"/>
                <w:szCs w:val="20"/>
              </w:rPr>
              <w:t xml:space="preserve"> </w:t>
            </w:r>
            <w:r w:rsidRPr="004D6E16">
              <w:rPr>
                <w:sz w:val="20"/>
                <w:szCs w:val="20"/>
              </w:rPr>
              <w:t>реестра</w:t>
            </w:r>
            <w:r w:rsidRPr="004D6E16">
              <w:rPr>
                <w:rFonts w:ascii="Arial monospaced for SAP" w:hAnsi="Arial monospaced for SAP"/>
                <w:sz w:val="20"/>
                <w:szCs w:val="20"/>
              </w:rPr>
              <w:t xml:space="preserve"> (</w:t>
            </w:r>
            <w:r w:rsidRPr="004D6E16">
              <w:rPr>
                <w:sz w:val="20"/>
                <w:szCs w:val="20"/>
              </w:rPr>
              <w:t>допускается</w:t>
            </w:r>
            <w:r w:rsidRPr="004D6E16">
              <w:rPr>
                <w:rFonts w:ascii="Arial monospaced for SAP" w:hAnsi="Arial monospaced for SAP"/>
                <w:sz w:val="20"/>
                <w:szCs w:val="20"/>
              </w:rPr>
              <w:t xml:space="preserve"> </w:t>
            </w:r>
            <w:r w:rsidRPr="004D6E16">
              <w:rPr>
                <w:sz w:val="20"/>
                <w:szCs w:val="20"/>
              </w:rPr>
              <w:t>предоставление</w:t>
            </w:r>
            <w:r w:rsidRPr="004D6E16">
              <w:rPr>
                <w:rFonts w:ascii="Arial monospaced for SAP" w:hAnsi="Arial monospaced for SAP"/>
                <w:sz w:val="20"/>
                <w:szCs w:val="20"/>
              </w:rPr>
              <w:t xml:space="preserve"> </w:t>
            </w:r>
            <w:r w:rsidRPr="004D6E16">
              <w:rPr>
                <w:sz w:val="20"/>
                <w:szCs w:val="20"/>
              </w:rPr>
              <w:t>гарантийного</w:t>
            </w:r>
            <w:r w:rsidRPr="004D6E16">
              <w:rPr>
                <w:rFonts w:ascii="Arial monospaced for SAP" w:hAnsi="Arial monospaced for SAP"/>
                <w:sz w:val="20"/>
                <w:szCs w:val="20"/>
              </w:rPr>
              <w:t xml:space="preserve"> </w:t>
            </w:r>
            <w:r w:rsidRPr="004D6E16">
              <w:rPr>
                <w:sz w:val="20"/>
                <w:szCs w:val="20"/>
              </w:rPr>
              <w:t>письма</w:t>
            </w:r>
            <w:r w:rsidRPr="004D6E16">
              <w:rPr>
                <w:rFonts w:ascii="Arial monospaced for SAP" w:hAnsi="Arial monospaced for SAP"/>
                <w:sz w:val="20"/>
                <w:szCs w:val="20"/>
              </w:rPr>
              <w:t xml:space="preserve"> </w:t>
            </w:r>
            <w:r w:rsidRPr="004D6E16">
              <w:rPr>
                <w:sz w:val="20"/>
                <w:szCs w:val="20"/>
              </w:rPr>
              <w:t>о</w:t>
            </w:r>
            <w:r w:rsidRPr="004D6E16">
              <w:rPr>
                <w:rFonts w:ascii="Arial monospaced for SAP" w:hAnsi="Arial monospaced for SAP"/>
                <w:sz w:val="20"/>
                <w:szCs w:val="20"/>
              </w:rPr>
              <w:t xml:space="preserve"> </w:t>
            </w:r>
            <w:r w:rsidRPr="004D6E16">
              <w:rPr>
                <w:sz w:val="20"/>
                <w:szCs w:val="20"/>
              </w:rPr>
              <w:t>переоформлении</w:t>
            </w:r>
            <w:r w:rsidRPr="004D6E16">
              <w:rPr>
                <w:rFonts w:ascii="Arial monospaced for SAP" w:hAnsi="Arial monospaced for SAP"/>
                <w:sz w:val="20"/>
                <w:szCs w:val="20"/>
              </w:rPr>
              <w:t xml:space="preserve"> </w:t>
            </w:r>
            <w:r w:rsidRPr="004D6E16">
              <w:rPr>
                <w:sz w:val="20"/>
                <w:szCs w:val="20"/>
              </w:rPr>
              <w:t>СРО</w:t>
            </w:r>
            <w:r w:rsidRPr="004D6E16">
              <w:rPr>
                <w:rFonts w:ascii="Arial monospaced for SAP" w:hAnsi="Arial monospaced for SAP"/>
                <w:sz w:val="20"/>
                <w:szCs w:val="20"/>
              </w:rPr>
              <w:t xml:space="preserve">, </w:t>
            </w:r>
            <w:r w:rsidRPr="004D6E16">
              <w:rPr>
                <w:sz w:val="20"/>
                <w:szCs w:val="20"/>
              </w:rPr>
              <w:t>если</w:t>
            </w:r>
            <w:r w:rsidRPr="004D6E16">
              <w:rPr>
                <w:rFonts w:ascii="Arial monospaced for SAP" w:hAnsi="Arial monospaced for SAP"/>
                <w:sz w:val="20"/>
                <w:szCs w:val="20"/>
              </w:rPr>
              <w:t xml:space="preserve">  </w:t>
            </w:r>
            <w:r w:rsidRPr="004D6E16">
              <w:rPr>
                <w:sz w:val="20"/>
                <w:szCs w:val="20"/>
              </w:rPr>
              <w:t>стоимость</w:t>
            </w:r>
            <w:r w:rsidRPr="004D6E16">
              <w:rPr>
                <w:rFonts w:ascii="Arial monospaced for SAP" w:hAnsi="Arial monospaced for SAP"/>
                <w:sz w:val="20"/>
                <w:szCs w:val="20"/>
              </w:rPr>
              <w:t xml:space="preserve"> </w:t>
            </w:r>
            <w:r w:rsidRPr="004D6E16">
              <w:rPr>
                <w:sz w:val="20"/>
                <w:szCs w:val="20"/>
              </w:rPr>
              <w:t>одного</w:t>
            </w:r>
            <w:r w:rsidRPr="004D6E16">
              <w:rPr>
                <w:rFonts w:ascii="Arial monospaced for SAP" w:hAnsi="Arial monospaced for SAP"/>
                <w:sz w:val="20"/>
                <w:szCs w:val="20"/>
              </w:rPr>
              <w:t xml:space="preserve"> </w:t>
            </w:r>
            <w:r w:rsidRPr="004D6E16">
              <w:rPr>
                <w:sz w:val="20"/>
                <w:szCs w:val="20"/>
              </w:rPr>
              <w:t>договора</w:t>
            </w:r>
            <w:r w:rsidRPr="004D6E16">
              <w:rPr>
                <w:rFonts w:ascii="Arial monospaced for SAP" w:hAnsi="Arial monospaced for SAP"/>
                <w:sz w:val="20"/>
                <w:szCs w:val="20"/>
              </w:rPr>
              <w:t xml:space="preserve">, </w:t>
            </w:r>
            <w:r w:rsidRPr="004D6E16">
              <w:rPr>
                <w:sz w:val="20"/>
                <w:szCs w:val="20"/>
              </w:rPr>
              <w:t>который</w:t>
            </w:r>
            <w:r w:rsidRPr="004D6E16">
              <w:rPr>
                <w:rFonts w:ascii="Arial monospaced for SAP" w:hAnsi="Arial monospaced for SAP"/>
                <w:sz w:val="20"/>
                <w:szCs w:val="20"/>
              </w:rPr>
              <w:t xml:space="preserve"> </w:t>
            </w:r>
            <w:r w:rsidRPr="004D6E16">
              <w:rPr>
                <w:sz w:val="20"/>
                <w:szCs w:val="20"/>
              </w:rPr>
              <w:t>в</w:t>
            </w:r>
            <w:r w:rsidRPr="004D6E16">
              <w:rPr>
                <w:rFonts w:ascii="Arial monospaced for SAP" w:hAnsi="Arial monospaced for SAP"/>
                <w:sz w:val="20"/>
                <w:szCs w:val="20"/>
              </w:rPr>
              <w:t xml:space="preserve"> </w:t>
            </w:r>
            <w:r w:rsidRPr="004D6E16">
              <w:rPr>
                <w:sz w:val="20"/>
                <w:szCs w:val="20"/>
              </w:rPr>
              <w:t>праве</w:t>
            </w:r>
            <w:r w:rsidRPr="004D6E16">
              <w:rPr>
                <w:rFonts w:ascii="Arial monospaced for SAP" w:hAnsi="Arial monospaced for SAP"/>
                <w:sz w:val="20"/>
                <w:szCs w:val="20"/>
              </w:rPr>
              <w:t xml:space="preserve"> </w:t>
            </w:r>
            <w:r w:rsidRPr="004D6E16">
              <w:rPr>
                <w:sz w:val="20"/>
                <w:szCs w:val="20"/>
              </w:rPr>
              <w:t>заключать</w:t>
            </w:r>
            <w:r w:rsidRPr="004D6E16">
              <w:rPr>
                <w:rFonts w:ascii="Arial monospaced for SAP" w:hAnsi="Arial monospaced for SAP"/>
                <w:sz w:val="20"/>
                <w:szCs w:val="20"/>
              </w:rPr>
              <w:t xml:space="preserve"> </w:t>
            </w:r>
            <w:r w:rsidRPr="004D6E16">
              <w:rPr>
                <w:sz w:val="20"/>
                <w:szCs w:val="20"/>
              </w:rPr>
              <w:t>контрагент</w:t>
            </w:r>
            <w:r w:rsidRPr="004D6E16">
              <w:rPr>
                <w:rFonts w:ascii="Arial monospaced for SAP" w:hAnsi="Arial monospaced for SAP"/>
                <w:sz w:val="20"/>
                <w:szCs w:val="20"/>
              </w:rPr>
              <w:t xml:space="preserve"> </w:t>
            </w:r>
            <w:r w:rsidRPr="004D6E16">
              <w:rPr>
                <w:sz w:val="20"/>
                <w:szCs w:val="20"/>
              </w:rPr>
              <w:t>менее</w:t>
            </w:r>
            <w:r w:rsidRPr="004D6E16">
              <w:rPr>
                <w:rFonts w:ascii="Arial monospaced for SAP" w:hAnsi="Arial monospaced for SAP"/>
                <w:sz w:val="20"/>
                <w:szCs w:val="20"/>
              </w:rPr>
              <w:t xml:space="preserve"> </w:t>
            </w:r>
            <w:r w:rsidRPr="004D6E16">
              <w:rPr>
                <w:sz w:val="20"/>
                <w:szCs w:val="20"/>
              </w:rPr>
              <w:t>установленной</w:t>
            </w:r>
            <w:r w:rsidRPr="004D6E16">
              <w:rPr>
                <w:rFonts w:ascii="Arial monospaced for SAP" w:hAnsi="Arial monospaced for SAP"/>
                <w:sz w:val="20"/>
                <w:szCs w:val="20"/>
              </w:rPr>
              <w:t xml:space="preserve"> </w:t>
            </w:r>
            <w:r w:rsidRPr="004D6E16">
              <w:rPr>
                <w:sz w:val="20"/>
                <w:szCs w:val="20"/>
              </w:rPr>
              <w:t>ПДО</w:t>
            </w:r>
            <w:r w:rsidRPr="004D6E16">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6E4645" w:rsidP="006E4645">
            <w:pPr>
              <w:rPr>
                <w:rFonts w:ascii="Arial monospaced for SAP" w:hAnsi="Arial monospaced for SAP"/>
                <w:sz w:val="20"/>
                <w:szCs w:val="20"/>
              </w:rPr>
            </w:pPr>
            <w:r>
              <w:rPr>
                <w:sz w:val="20"/>
                <w:szCs w:val="20"/>
              </w:rPr>
              <w:t>н</w:t>
            </w:r>
            <w:r w:rsidR="004D54F7" w:rsidRPr="004D54F7">
              <w:rPr>
                <w:sz w:val="20"/>
                <w:szCs w:val="20"/>
              </w:rPr>
              <w:t>аличие</w:t>
            </w:r>
            <w:r w:rsidR="004D54F7" w:rsidRPr="004D54F7">
              <w:rPr>
                <w:rFonts w:ascii="Arial monospaced for SAP" w:hAnsi="Arial monospaced for SAP"/>
                <w:sz w:val="20"/>
                <w:szCs w:val="20"/>
              </w:rPr>
              <w:t xml:space="preserve">/ </w:t>
            </w:r>
            <w:r w:rsidR="004D54F7" w:rsidRPr="004D54F7">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6E4645">
            <w:pPr>
              <w:rPr>
                <w:rFonts w:ascii="Arial monospaced for SAP" w:hAnsi="Arial monospaced for SAP"/>
                <w:sz w:val="20"/>
                <w:szCs w:val="20"/>
              </w:rPr>
            </w:pPr>
            <w:r w:rsidRPr="004D54F7">
              <w:rPr>
                <w:sz w:val="20"/>
                <w:szCs w:val="20"/>
              </w:rPr>
              <w:t>наличие</w:t>
            </w:r>
          </w:p>
        </w:tc>
      </w:tr>
      <w:tr w:rsidR="004D54F7" w:rsidRPr="009571D3"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3</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autoSpaceDE w:val="0"/>
              <w:jc w:val="both"/>
              <w:rPr>
                <w:rFonts w:ascii="Arial monospaced for SAP" w:hAnsi="Arial monospaced for SAP"/>
                <w:sz w:val="20"/>
                <w:szCs w:val="20"/>
              </w:rPr>
            </w:pPr>
            <w:r w:rsidRPr="004D54F7">
              <w:rPr>
                <w:rFonts w:cs="Arial"/>
                <w:sz w:val="20"/>
                <w:szCs w:val="20"/>
              </w:rPr>
              <w:t>Производственная</w:t>
            </w:r>
            <w:r w:rsidRPr="004D54F7">
              <w:rPr>
                <w:rFonts w:ascii="Arial monospaced for SAP" w:hAnsi="Arial monospaced for SAP" w:cs="Arial"/>
                <w:sz w:val="20"/>
                <w:szCs w:val="20"/>
              </w:rPr>
              <w:t xml:space="preserve"> </w:t>
            </w:r>
            <w:r w:rsidRPr="004D54F7">
              <w:rPr>
                <w:rFonts w:cs="Arial"/>
                <w:sz w:val="20"/>
                <w:szCs w:val="20"/>
              </w:rPr>
              <w:t>база</w:t>
            </w:r>
            <w:r w:rsidRPr="004D54F7">
              <w:rPr>
                <w:rFonts w:ascii="Arial monospaced for SAP" w:hAnsi="Arial monospaced for SAP" w:cs="Arial"/>
                <w:sz w:val="20"/>
                <w:szCs w:val="20"/>
              </w:rPr>
              <w:t xml:space="preserve"> </w:t>
            </w:r>
            <w:r w:rsidRPr="004D54F7">
              <w:rPr>
                <w:rFonts w:cs="Arial"/>
                <w:sz w:val="20"/>
                <w:szCs w:val="20"/>
              </w:rPr>
              <w:t>строительно</w:t>
            </w:r>
            <w:r w:rsidRPr="004D54F7">
              <w:rPr>
                <w:rFonts w:ascii="Arial monospaced for SAP" w:hAnsi="Arial monospaced for SAP" w:cs="Arial"/>
                <w:sz w:val="20"/>
                <w:szCs w:val="20"/>
              </w:rPr>
              <w:t>-</w:t>
            </w:r>
            <w:r w:rsidRPr="004D54F7">
              <w:rPr>
                <w:rFonts w:cs="Arial"/>
                <w:sz w:val="20"/>
                <w:szCs w:val="20"/>
              </w:rPr>
              <w:t>монтажной</w:t>
            </w:r>
            <w:r w:rsidRPr="004D54F7">
              <w:rPr>
                <w:rFonts w:ascii="Arial monospaced for SAP" w:hAnsi="Arial monospaced for SAP" w:cs="Arial"/>
                <w:sz w:val="20"/>
                <w:szCs w:val="20"/>
              </w:rPr>
              <w:t xml:space="preserve"> </w:t>
            </w:r>
            <w:r w:rsidRPr="004D54F7">
              <w:rPr>
                <w:rFonts w:cs="Arial"/>
                <w:sz w:val="20"/>
                <w:szCs w:val="20"/>
              </w:rPr>
              <w:t>организации</w:t>
            </w:r>
            <w:r w:rsidRPr="004D54F7">
              <w:rPr>
                <w:rFonts w:ascii="Arial monospaced for SAP" w:hAnsi="Arial monospaced for SAP" w:cs="Arial"/>
                <w:sz w:val="20"/>
                <w:szCs w:val="20"/>
              </w:rPr>
              <w:t xml:space="preserve">, </w:t>
            </w:r>
            <w:r w:rsidRPr="004D54F7">
              <w:rPr>
                <w:rFonts w:cs="Arial"/>
                <w:sz w:val="20"/>
                <w:szCs w:val="20"/>
              </w:rPr>
              <w:t>с</w:t>
            </w:r>
            <w:r w:rsidRPr="004D54F7">
              <w:rPr>
                <w:rFonts w:ascii="Arial monospaced for SAP" w:hAnsi="Arial monospaced for SAP" w:cs="Arial"/>
                <w:sz w:val="20"/>
                <w:szCs w:val="20"/>
              </w:rPr>
              <w:t xml:space="preserve"> </w:t>
            </w:r>
            <w:r w:rsidRPr="004D54F7">
              <w:rPr>
                <w:rFonts w:cs="Arial"/>
                <w:sz w:val="20"/>
                <w:szCs w:val="20"/>
              </w:rPr>
              <w:t>производствен</w:t>
            </w:r>
            <w:r w:rsidRPr="004D54F7">
              <w:rPr>
                <w:rFonts w:ascii="Arial monospaced for SAP" w:hAnsi="Arial monospaced for SAP" w:cs="Arial"/>
                <w:sz w:val="20"/>
                <w:szCs w:val="20"/>
              </w:rPr>
              <w:t>-</w:t>
            </w:r>
            <w:r w:rsidRPr="004D54F7">
              <w:rPr>
                <w:rFonts w:cs="Arial"/>
                <w:sz w:val="20"/>
                <w:szCs w:val="20"/>
              </w:rPr>
              <w:t>ными</w:t>
            </w:r>
            <w:r w:rsidRPr="004D54F7">
              <w:rPr>
                <w:rFonts w:ascii="Arial monospaced for SAP" w:hAnsi="Arial monospaced for SAP" w:cs="Arial"/>
                <w:sz w:val="20"/>
                <w:szCs w:val="20"/>
              </w:rPr>
              <w:t xml:space="preserve"> </w:t>
            </w:r>
            <w:r w:rsidRPr="004D54F7">
              <w:rPr>
                <w:rFonts w:cs="Arial"/>
                <w:sz w:val="20"/>
                <w:szCs w:val="20"/>
              </w:rPr>
              <w:t>мощностями</w:t>
            </w:r>
            <w:r w:rsidRPr="004D54F7">
              <w:rPr>
                <w:rFonts w:ascii="Arial monospaced for SAP" w:hAnsi="Arial monospaced for SAP" w:cs="Arial"/>
                <w:sz w:val="20"/>
                <w:szCs w:val="20"/>
              </w:rPr>
              <w:t xml:space="preserve"> </w:t>
            </w:r>
            <w:r w:rsidRPr="004D54F7">
              <w:rPr>
                <w:rFonts w:cs="Arial"/>
                <w:sz w:val="20"/>
                <w:szCs w:val="20"/>
              </w:rPr>
              <w:t>или</w:t>
            </w:r>
            <w:r w:rsidRPr="004D54F7">
              <w:rPr>
                <w:rFonts w:ascii="Arial monospaced for SAP" w:hAnsi="Arial monospaced for SAP" w:cs="Arial"/>
                <w:sz w:val="20"/>
                <w:szCs w:val="20"/>
              </w:rPr>
              <w:t xml:space="preserve"> </w:t>
            </w:r>
            <w:r w:rsidRPr="004D54F7">
              <w:rPr>
                <w:rFonts w:cs="Arial"/>
                <w:sz w:val="20"/>
                <w:szCs w:val="20"/>
              </w:rPr>
              <w:t>ее</w:t>
            </w:r>
            <w:r w:rsidRPr="004D54F7">
              <w:rPr>
                <w:rFonts w:ascii="Arial monospaced for SAP" w:hAnsi="Arial monospaced for SAP" w:cs="Arial"/>
                <w:sz w:val="20"/>
                <w:szCs w:val="20"/>
              </w:rPr>
              <w:t xml:space="preserve"> </w:t>
            </w:r>
            <w:r w:rsidRPr="004D54F7">
              <w:rPr>
                <w:rFonts w:cs="Arial"/>
                <w:sz w:val="20"/>
                <w:szCs w:val="20"/>
              </w:rPr>
              <w:t>аренда</w:t>
            </w:r>
            <w:r w:rsidRPr="004D54F7">
              <w:rPr>
                <w:rFonts w:ascii="Arial monospaced for SAP" w:hAnsi="Arial monospaced for SAP" w:cs="Arial"/>
                <w:sz w:val="20"/>
                <w:szCs w:val="20"/>
              </w:rPr>
              <w:t xml:space="preserve">. </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4D54F7">
            <w:pPr>
              <w:autoSpaceDE w:val="0"/>
              <w:ind w:left="34"/>
              <w:jc w:val="both"/>
              <w:rPr>
                <w:rFonts w:ascii="Arial monospaced for SAP" w:hAnsi="Arial monospaced for SAP"/>
                <w:sz w:val="20"/>
                <w:szCs w:val="20"/>
              </w:rPr>
            </w:pPr>
            <w:r w:rsidRPr="004D6E16">
              <w:rPr>
                <w:sz w:val="20"/>
                <w:szCs w:val="20"/>
              </w:rPr>
              <w:t>Справка</w:t>
            </w:r>
            <w:r w:rsidRPr="004D6E16">
              <w:rPr>
                <w:rFonts w:ascii="Arial monospaced for SAP" w:hAnsi="Arial monospaced for SAP"/>
                <w:sz w:val="20"/>
                <w:szCs w:val="20"/>
              </w:rPr>
              <w:t xml:space="preserve"> </w:t>
            </w:r>
            <w:r w:rsidRPr="004D6E16">
              <w:rPr>
                <w:sz w:val="20"/>
                <w:szCs w:val="20"/>
              </w:rPr>
              <w:t>о</w:t>
            </w:r>
            <w:r w:rsidRPr="004D6E16">
              <w:rPr>
                <w:rFonts w:ascii="Arial monospaced for SAP" w:hAnsi="Arial monospaced for SAP"/>
                <w:sz w:val="20"/>
                <w:szCs w:val="20"/>
              </w:rPr>
              <w:t xml:space="preserve"> </w:t>
            </w:r>
            <w:r w:rsidRPr="004D6E16">
              <w:rPr>
                <w:sz w:val="20"/>
                <w:szCs w:val="20"/>
              </w:rPr>
              <w:t>наличии</w:t>
            </w:r>
            <w:r w:rsidRPr="004D6E16">
              <w:rPr>
                <w:rFonts w:ascii="Arial monospaced for SAP" w:hAnsi="Arial monospaced for SAP"/>
                <w:sz w:val="20"/>
                <w:szCs w:val="20"/>
              </w:rPr>
              <w:t xml:space="preserve"> </w:t>
            </w:r>
            <w:r w:rsidRPr="004D6E16">
              <w:rPr>
                <w:sz w:val="20"/>
                <w:szCs w:val="20"/>
              </w:rPr>
              <w:t>производственных</w:t>
            </w:r>
            <w:r w:rsidRPr="004D6E16">
              <w:rPr>
                <w:rFonts w:ascii="Arial monospaced for SAP" w:hAnsi="Arial monospaced for SAP"/>
                <w:sz w:val="20"/>
                <w:szCs w:val="20"/>
              </w:rPr>
              <w:t xml:space="preserve"> </w:t>
            </w:r>
            <w:r w:rsidRPr="004D6E16">
              <w:rPr>
                <w:sz w:val="20"/>
                <w:szCs w:val="20"/>
              </w:rPr>
              <w:t>мощностей</w:t>
            </w:r>
            <w:r w:rsidRPr="004D6E16">
              <w:rPr>
                <w:rFonts w:ascii="Arial monospaced for SAP" w:hAnsi="Arial monospaced for SAP"/>
                <w:sz w:val="20"/>
                <w:szCs w:val="20"/>
              </w:rPr>
              <w:t xml:space="preserve"> (</w:t>
            </w:r>
            <w:r w:rsidRPr="004D6E16">
              <w:rPr>
                <w:sz w:val="20"/>
                <w:szCs w:val="20"/>
              </w:rPr>
              <w:t>Форма</w:t>
            </w:r>
            <w:r w:rsidRPr="004D6E16">
              <w:rPr>
                <w:rFonts w:ascii="Arial monospaced for SAP" w:hAnsi="Arial monospaced for SAP"/>
                <w:sz w:val="20"/>
                <w:szCs w:val="20"/>
              </w:rPr>
              <w:t xml:space="preserve"> 9)</w:t>
            </w:r>
            <w:r w:rsidRPr="004D6E16">
              <w:rPr>
                <w:sz w:val="20"/>
                <w:szCs w:val="20"/>
              </w:rPr>
              <w:t>с</w:t>
            </w:r>
            <w:r w:rsidRPr="004D6E16">
              <w:rPr>
                <w:rFonts w:ascii="Arial monospaced for SAP" w:hAnsi="Arial monospaced for SAP"/>
                <w:sz w:val="20"/>
                <w:szCs w:val="20"/>
              </w:rPr>
              <w:t xml:space="preserve"> </w:t>
            </w:r>
            <w:r w:rsidRPr="004D6E16">
              <w:rPr>
                <w:sz w:val="20"/>
                <w:szCs w:val="20"/>
              </w:rPr>
              <w:t>обязательным</w:t>
            </w:r>
            <w:r w:rsidRPr="004D6E16">
              <w:rPr>
                <w:rFonts w:ascii="Arial monospaced for SAP" w:hAnsi="Arial monospaced for SAP"/>
                <w:sz w:val="20"/>
                <w:szCs w:val="20"/>
              </w:rPr>
              <w:t xml:space="preserve"> </w:t>
            </w:r>
            <w:r w:rsidRPr="004D6E16">
              <w:rPr>
                <w:sz w:val="20"/>
                <w:szCs w:val="20"/>
              </w:rPr>
              <w:t>приложением</w:t>
            </w:r>
            <w:r w:rsidRPr="004D6E16">
              <w:rPr>
                <w:rFonts w:ascii="Arial monospaced for SAP" w:hAnsi="Arial monospaced for SAP"/>
                <w:sz w:val="20"/>
                <w:szCs w:val="20"/>
              </w:rPr>
              <w:t xml:space="preserve"> </w:t>
            </w:r>
            <w:r w:rsidRPr="004D6E16">
              <w:rPr>
                <w:sz w:val="20"/>
                <w:szCs w:val="20"/>
              </w:rPr>
              <w:t>копии</w:t>
            </w:r>
            <w:r w:rsidRPr="004D6E16">
              <w:rPr>
                <w:rFonts w:ascii="Arial monospaced for SAP" w:hAnsi="Arial monospaced for SAP"/>
                <w:sz w:val="20"/>
                <w:szCs w:val="20"/>
              </w:rPr>
              <w:t xml:space="preserve"> </w:t>
            </w:r>
            <w:r w:rsidRPr="004D6E16">
              <w:rPr>
                <w:sz w:val="20"/>
                <w:szCs w:val="20"/>
              </w:rPr>
              <w:t>документа</w:t>
            </w:r>
            <w:r w:rsidRPr="004D6E16">
              <w:rPr>
                <w:rFonts w:ascii="Arial monospaced for SAP" w:hAnsi="Arial monospaced for SAP"/>
                <w:sz w:val="20"/>
                <w:szCs w:val="20"/>
              </w:rPr>
              <w:t xml:space="preserve">, </w:t>
            </w:r>
            <w:r w:rsidRPr="004D6E16">
              <w:rPr>
                <w:sz w:val="20"/>
                <w:szCs w:val="20"/>
              </w:rPr>
              <w:t>подтверждающего</w:t>
            </w:r>
            <w:r w:rsidRPr="004D6E16">
              <w:rPr>
                <w:rFonts w:ascii="Arial monospaced for SAP" w:hAnsi="Arial monospaced for SAP"/>
                <w:sz w:val="20"/>
                <w:szCs w:val="20"/>
              </w:rPr>
              <w:t xml:space="preserve"> </w:t>
            </w:r>
            <w:r w:rsidRPr="004D6E16">
              <w:rPr>
                <w:sz w:val="20"/>
                <w:szCs w:val="20"/>
              </w:rPr>
              <w:t>собственность</w:t>
            </w:r>
            <w:r w:rsidRPr="004D6E16">
              <w:rPr>
                <w:rFonts w:ascii="Arial monospaced for SAP" w:hAnsi="Arial monospaced for SAP"/>
                <w:sz w:val="20"/>
                <w:szCs w:val="20"/>
              </w:rPr>
              <w:t xml:space="preserve"> </w:t>
            </w:r>
            <w:r w:rsidRPr="004D6E16">
              <w:rPr>
                <w:sz w:val="20"/>
                <w:szCs w:val="20"/>
              </w:rPr>
              <w:t>либо</w:t>
            </w:r>
            <w:r w:rsidRPr="004D6E16">
              <w:rPr>
                <w:rFonts w:ascii="Arial monospaced for SAP" w:hAnsi="Arial monospaced for SAP"/>
                <w:sz w:val="20"/>
                <w:szCs w:val="20"/>
              </w:rPr>
              <w:t xml:space="preserve"> </w:t>
            </w:r>
            <w:r w:rsidRPr="004D6E16">
              <w:rPr>
                <w:sz w:val="20"/>
                <w:szCs w:val="20"/>
              </w:rPr>
              <w:t>аренду</w:t>
            </w:r>
            <w:r w:rsidRPr="004D6E16">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tcPr>
          <w:p w:rsidR="004D54F7" w:rsidRPr="004D54F7" w:rsidRDefault="006E4645" w:rsidP="00942F2D">
            <w:pPr>
              <w:rPr>
                <w:rFonts w:ascii="Arial monospaced for SAP" w:hAnsi="Arial monospaced for SAP"/>
                <w:sz w:val="20"/>
                <w:szCs w:val="20"/>
              </w:rPr>
            </w:pPr>
            <w:r>
              <w:rPr>
                <w:sz w:val="20"/>
                <w:szCs w:val="20"/>
              </w:rPr>
              <w:t>н</w:t>
            </w:r>
            <w:r w:rsidR="004D54F7" w:rsidRPr="004D54F7">
              <w:rPr>
                <w:sz w:val="20"/>
                <w:szCs w:val="20"/>
              </w:rPr>
              <w:t>аличие</w:t>
            </w:r>
            <w:r w:rsidR="004D54F7" w:rsidRPr="004D54F7">
              <w:rPr>
                <w:rFonts w:ascii="Arial monospaced for SAP" w:hAnsi="Arial monospaced for SAP"/>
                <w:sz w:val="20"/>
                <w:szCs w:val="20"/>
              </w:rPr>
              <w:t xml:space="preserve">/ </w:t>
            </w:r>
            <w:r w:rsidR="004D54F7" w:rsidRPr="004D54F7">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54F7" w:rsidRPr="004D54F7" w:rsidRDefault="004D54F7" w:rsidP="00942F2D">
            <w:pPr>
              <w:rPr>
                <w:rFonts w:ascii="Arial monospaced for SAP" w:hAnsi="Arial monospaced for SAP"/>
                <w:sz w:val="20"/>
                <w:szCs w:val="20"/>
              </w:rPr>
            </w:pPr>
            <w:r w:rsidRPr="004D54F7">
              <w:rPr>
                <w:sz w:val="20"/>
                <w:szCs w:val="20"/>
              </w:rPr>
              <w:t>наличие</w:t>
            </w:r>
          </w:p>
        </w:tc>
      </w:tr>
      <w:tr w:rsidR="004D54F7" w:rsidRPr="009571D3"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4</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autoSpaceDE w:val="0"/>
              <w:ind w:left="34"/>
              <w:jc w:val="both"/>
              <w:rPr>
                <w:rFonts w:ascii="Arial monospaced for SAP" w:eastAsia="Calibri" w:hAnsi="Arial monospaced for SAP"/>
                <w:sz w:val="20"/>
                <w:szCs w:val="20"/>
              </w:rPr>
            </w:pPr>
            <w:r w:rsidRPr="004D54F7">
              <w:rPr>
                <w:sz w:val="20"/>
                <w:szCs w:val="20"/>
              </w:rPr>
              <w:t>Для</w:t>
            </w:r>
            <w:r w:rsidRPr="004D54F7">
              <w:rPr>
                <w:rFonts w:ascii="Arial monospaced for SAP" w:hAnsi="Arial monospaced for SAP"/>
                <w:sz w:val="20"/>
                <w:szCs w:val="20"/>
              </w:rPr>
              <w:t xml:space="preserve"> </w:t>
            </w:r>
            <w:r w:rsidRPr="004D54F7">
              <w:rPr>
                <w:sz w:val="20"/>
                <w:szCs w:val="20"/>
              </w:rPr>
              <w:t>обеспечения</w:t>
            </w:r>
            <w:r w:rsidRPr="004D54F7">
              <w:rPr>
                <w:rFonts w:ascii="Arial monospaced for SAP" w:hAnsi="Arial monospaced for SAP"/>
                <w:sz w:val="20"/>
                <w:szCs w:val="20"/>
              </w:rPr>
              <w:t xml:space="preserve"> </w:t>
            </w:r>
            <w:r w:rsidRPr="004D54F7">
              <w:rPr>
                <w:sz w:val="20"/>
                <w:szCs w:val="20"/>
              </w:rPr>
              <w:t>работ</w:t>
            </w:r>
            <w:r w:rsidRPr="004D54F7">
              <w:rPr>
                <w:rFonts w:ascii="Arial monospaced for SAP" w:hAnsi="Arial monospaced for SAP"/>
                <w:sz w:val="20"/>
                <w:szCs w:val="20"/>
              </w:rPr>
              <w:t xml:space="preserve"> </w:t>
            </w:r>
            <w:r w:rsidRPr="004D54F7">
              <w:rPr>
                <w:sz w:val="20"/>
                <w:szCs w:val="20"/>
              </w:rPr>
              <w:t>организация</w:t>
            </w:r>
            <w:r w:rsidRPr="004D54F7">
              <w:rPr>
                <w:rFonts w:ascii="Arial monospaced for SAP" w:hAnsi="Arial monospaced for SAP"/>
                <w:sz w:val="20"/>
                <w:szCs w:val="20"/>
              </w:rPr>
              <w:t xml:space="preserve"> </w:t>
            </w:r>
            <w:r w:rsidRPr="004D54F7">
              <w:rPr>
                <w:sz w:val="20"/>
                <w:szCs w:val="20"/>
              </w:rPr>
              <w:t>должна</w:t>
            </w:r>
            <w:r w:rsidRPr="004D54F7">
              <w:rPr>
                <w:rFonts w:ascii="Arial monospaced for SAP" w:hAnsi="Arial monospaced for SAP"/>
                <w:sz w:val="20"/>
                <w:szCs w:val="20"/>
              </w:rPr>
              <w:t xml:space="preserve"> </w:t>
            </w:r>
            <w:r w:rsidRPr="004D54F7">
              <w:rPr>
                <w:sz w:val="20"/>
                <w:szCs w:val="20"/>
              </w:rPr>
              <w:t>иметь</w:t>
            </w:r>
            <w:r w:rsidRPr="004D54F7">
              <w:rPr>
                <w:rFonts w:ascii="Arial monospaced for SAP" w:hAnsi="Arial monospaced for SAP"/>
                <w:sz w:val="20"/>
                <w:szCs w:val="20"/>
              </w:rPr>
              <w:t>:</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942F2D">
            <w:pPr>
              <w:autoSpaceDE w:val="0"/>
              <w:ind w:left="34"/>
              <w:jc w:val="both"/>
              <w:rPr>
                <w:rFonts w:ascii="Arial monospaced for SAP" w:eastAsia="Calibri"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p>
        </w:tc>
      </w:tr>
      <w:tr w:rsidR="004D54F7" w:rsidRPr="00950887"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4.1</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autoSpaceDE w:val="0"/>
              <w:jc w:val="both"/>
              <w:rPr>
                <w:rFonts w:ascii="Arial monospaced for SAP" w:hAnsi="Arial monospaced for SAP"/>
                <w:sz w:val="20"/>
                <w:szCs w:val="20"/>
              </w:rPr>
            </w:pPr>
            <w:r w:rsidRPr="004D54F7">
              <w:rPr>
                <w:sz w:val="20"/>
                <w:szCs w:val="20"/>
              </w:rPr>
              <w:t>наличие</w:t>
            </w:r>
            <w:r w:rsidRPr="004D54F7">
              <w:rPr>
                <w:rFonts w:ascii="Arial monospaced for SAP" w:hAnsi="Arial monospaced for SAP"/>
                <w:sz w:val="20"/>
                <w:szCs w:val="20"/>
              </w:rPr>
              <w:t xml:space="preserve">, </w:t>
            </w:r>
            <w:r w:rsidRPr="004D54F7">
              <w:rPr>
                <w:sz w:val="20"/>
                <w:szCs w:val="20"/>
              </w:rPr>
              <w:t>нормативную</w:t>
            </w:r>
            <w:r w:rsidRPr="004D54F7">
              <w:rPr>
                <w:rFonts w:ascii="Arial monospaced for SAP" w:hAnsi="Arial monospaced for SAP"/>
                <w:sz w:val="20"/>
                <w:szCs w:val="20"/>
              </w:rPr>
              <w:t xml:space="preserve"> </w:t>
            </w:r>
            <w:r w:rsidRPr="004D54F7">
              <w:rPr>
                <w:sz w:val="20"/>
                <w:szCs w:val="20"/>
              </w:rPr>
              <w:t>численность</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квалификацию</w:t>
            </w:r>
            <w:r w:rsidRPr="004D54F7">
              <w:rPr>
                <w:rFonts w:ascii="Arial monospaced for SAP" w:hAnsi="Arial monospaced for SAP"/>
                <w:sz w:val="20"/>
                <w:szCs w:val="20"/>
              </w:rPr>
              <w:t xml:space="preserve"> </w:t>
            </w:r>
            <w:r w:rsidRPr="004D54F7">
              <w:rPr>
                <w:sz w:val="20"/>
                <w:szCs w:val="20"/>
              </w:rPr>
              <w:t>персонала</w:t>
            </w:r>
            <w:r w:rsidRPr="004D54F7">
              <w:rPr>
                <w:rFonts w:ascii="Arial monospaced for SAP" w:hAnsi="Arial monospaced for SAP"/>
                <w:sz w:val="20"/>
                <w:szCs w:val="20"/>
              </w:rPr>
              <w:t xml:space="preserve"> </w:t>
            </w:r>
            <w:r w:rsidRPr="004D54F7">
              <w:rPr>
                <w:sz w:val="20"/>
                <w:szCs w:val="20"/>
              </w:rPr>
              <w:t>службы</w:t>
            </w:r>
            <w:r w:rsidRPr="004D54F7">
              <w:rPr>
                <w:rFonts w:ascii="Arial monospaced for SAP" w:hAnsi="Arial monospaced for SAP"/>
                <w:sz w:val="20"/>
                <w:szCs w:val="20"/>
              </w:rPr>
              <w:t xml:space="preserve"> </w:t>
            </w:r>
            <w:r w:rsidRPr="004D54F7">
              <w:rPr>
                <w:sz w:val="20"/>
                <w:szCs w:val="20"/>
              </w:rPr>
              <w:t>ПБ</w:t>
            </w:r>
            <w:r w:rsidRPr="004D54F7">
              <w:rPr>
                <w:rFonts w:ascii="Arial monospaced for SAP" w:hAnsi="Arial monospaced for SAP"/>
                <w:sz w:val="20"/>
                <w:szCs w:val="20"/>
              </w:rPr>
              <w:t xml:space="preserve">, </w:t>
            </w:r>
            <w:r w:rsidRPr="004D54F7">
              <w:rPr>
                <w:sz w:val="20"/>
                <w:szCs w:val="20"/>
              </w:rPr>
              <w:t>ОТ</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ОС</w:t>
            </w:r>
            <w:r w:rsidRPr="004D54F7">
              <w:rPr>
                <w:rFonts w:ascii="Arial monospaced for SAP" w:hAnsi="Arial monospaced for SAP"/>
                <w:sz w:val="20"/>
                <w:szCs w:val="20"/>
              </w:rPr>
              <w:t xml:space="preserve"> </w:t>
            </w:r>
            <w:r w:rsidRPr="004D54F7">
              <w:rPr>
                <w:sz w:val="20"/>
                <w:szCs w:val="20"/>
              </w:rPr>
              <w:t>для</w:t>
            </w:r>
            <w:r w:rsidRPr="004D54F7">
              <w:rPr>
                <w:rFonts w:ascii="Arial monospaced for SAP" w:hAnsi="Arial monospaced for SAP"/>
                <w:sz w:val="20"/>
                <w:szCs w:val="20"/>
              </w:rPr>
              <w:t xml:space="preserve"> </w:t>
            </w:r>
            <w:r w:rsidRPr="004D54F7">
              <w:rPr>
                <w:sz w:val="20"/>
                <w:szCs w:val="20"/>
              </w:rPr>
              <w:t>обеспечения</w:t>
            </w:r>
            <w:r w:rsidRPr="004D54F7">
              <w:rPr>
                <w:rFonts w:ascii="Arial monospaced for SAP" w:hAnsi="Arial monospaced for SAP"/>
                <w:sz w:val="20"/>
                <w:szCs w:val="20"/>
              </w:rPr>
              <w:t xml:space="preserve"> </w:t>
            </w:r>
            <w:r w:rsidRPr="004D54F7">
              <w:rPr>
                <w:sz w:val="20"/>
                <w:szCs w:val="20"/>
              </w:rPr>
              <w:t>контроля</w:t>
            </w:r>
            <w:r w:rsidRPr="004D54F7">
              <w:rPr>
                <w:rFonts w:ascii="Arial monospaced for SAP" w:hAnsi="Arial monospaced for SAP"/>
                <w:sz w:val="20"/>
                <w:szCs w:val="20"/>
              </w:rPr>
              <w:t xml:space="preserve"> </w:t>
            </w:r>
            <w:r w:rsidRPr="004D54F7">
              <w:rPr>
                <w:sz w:val="20"/>
                <w:szCs w:val="20"/>
              </w:rPr>
              <w:t>по</w:t>
            </w:r>
            <w:r w:rsidRPr="004D54F7">
              <w:rPr>
                <w:rFonts w:ascii="Arial monospaced for SAP" w:hAnsi="Arial monospaced for SAP"/>
                <w:sz w:val="20"/>
                <w:szCs w:val="20"/>
              </w:rPr>
              <w:t xml:space="preserve"> </w:t>
            </w:r>
            <w:r w:rsidRPr="004D54F7">
              <w:rPr>
                <w:sz w:val="20"/>
                <w:szCs w:val="20"/>
              </w:rPr>
              <w:t>проведению</w:t>
            </w:r>
            <w:r w:rsidRPr="004D54F7">
              <w:rPr>
                <w:rFonts w:ascii="Arial monospaced for SAP" w:hAnsi="Arial monospaced for SAP"/>
                <w:sz w:val="20"/>
                <w:szCs w:val="20"/>
              </w:rPr>
              <w:t xml:space="preserve"> </w:t>
            </w:r>
            <w:r w:rsidRPr="004D54F7">
              <w:rPr>
                <w:sz w:val="20"/>
                <w:szCs w:val="20"/>
              </w:rPr>
              <w:t>работ</w:t>
            </w:r>
            <w:r w:rsidRPr="004D54F7">
              <w:rPr>
                <w:rFonts w:ascii="Arial monospaced for SAP" w:hAnsi="Arial monospaced for SAP"/>
                <w:sz w:val="20"/>
                <w:szCs w:val="20"/>
              </w:rPr>
              <w:t>,</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942F2D">
            <w:pPr>
              <w:autoSpaceDE w:val="0"/>
              <w:ind w:left="34"/>
              <w:jc w:val="both"/>
              <w:rPr>
                <w:rFonts w:ascii="Arial monospaced for SAP" w:hAnsi="Arial monospaced for SAP"/>
                <w:sz w:val="20"/>
                <w:szCs w:val="20"/>
              </w:rPr>
            </w:pPr>
            <w:r w:rsidRPr="004D6E16">
              <w:rPr>
                <w:sz w:val="20"/>
                <w:szCs w:val="20"/>
              </w:rPr>
              <w:t>Справка</w:t>
            </w:r>
            <w:r w:rsidRPr="004D6E16">
              <w:rPr>
                <w:rFonts w:ascii="Arial monospaced for SAP" w:hAnsi="Arial monospaced for SAP"/>
                <w:sz w:val="20"/>
                <w:szCs w:val="20"/>
              </w:rPr>
              <w:t xml:space="preserve"> </w:t>
            </w:r>
            <w:r w:rsidRPr="004D6E16">
              <w:rPr>
                <w:sz w:val="20"/>
                <w:szCs w:val="20"/>
              </w:rPr>
              <w:t>о</w:t>
            </w:r>
            <w:r w:rsidRPr="004D6E16">
              <w:rPr>
                <w:rFonts w:ascii="Arial monospaced for SAP" w:hAnsi="Arial monospaced for SAP"/>
                <w:sz w:val="20"/>
                <w:szCs w:val="20"/>
              </w:rPr>
              <w:t xml:space="preserve"> </w:t>
            </w:r>
            <w:r w:rsidRPr="004D6E16">
              <w:rPr>
                <w:sz w:val="20"/>
                <w:szCs w:val="20"/>
              </w:rPr>
              <w:t>кадровых</w:t>
            </w:r>
            <w:r w:rsidRPr="004D6E16">
              <w:rPr>
                <w:rFonts w:ascii="Arial monospaced for SAP" w:hAnsi="Arial monospaced for SAP"/>
                <w:sz w:val="20"/>
                <w:szCs w:val="20"/>
              </w:rPr>
              <w:t xml:space="preserve"> </w:t>
            </w:r>
            <w:r w:rsidRPr="004D6E16">
              <w:rPr>
                <w:sz w:val="20"/>
                <w:szCs w:val="20"/>
              </w:rPr>
              <w:t>ресурсах</w:t>
            </w:r>
            <w:r w:rsidRPr="004D6E16">
              <w:rPr>
                <w:rFonts w:ascii="Arial monospaced for SAP" w:hAnsi="Arial monospaced for SAP"/>
                <w:sz w:val="20"/>
                <w:szCs w:val="20"/>
              </w:rPr>
              <w:t xml:space="preserve"> </w:t>
            </w:r>
            <w:r w:rsidRPr="004D6E16">
              <w:rPr>
                <w:sz w:val="20"/>
                <w:szCs w:val="20"/>
              </w:rPr>
              <w:t>для</w:t>
            </w:r>
            <w:r w:rsidRPr="004D6E16">
              <w:rPr>
                <w:rFonts w:ascii="Arial monospaced for SAP" w:hAnsi="Arial monospaced for SAP"/>
                <w:sz w:val="20"/>
                <w:szCs w:val="20"/>
              </w:rPr>
              <w:t xml:space="preserve"> </w:t>
            </w:r>
            <w:r w:rsidRPr="004D6E16">
              <w:rPr>
                <w:sz w:val="20"/>
                <w:szCs w:val="20"/>
              </w:rPr>
              <w:t>выполнения</w:t>
            </w:r>
            <w:r w:rsidRPr="004D6E16">
              <w:rPr>
                <w:rFonts w:ascii="Arial monospaced for SAP" w:hAnsi="Arial monospaced for SAP"/>
                <w:sz w:val="20"/>
                <w:szCs w:val="20"/>
              </w:rPr>
              <w:t xml:space="preserve"> </w:t>
            </w:r>
            <w:r w:rsidRPr="004D6E16">
              <w:rPr>
                <w:sz w:val="20"/>
                <w:szCs w:val="20"/>
              </w:rPr>
              <w:t>работ</w:t>
            </w:r>
            <w:r w:rsidRPr="004D6E16">
              <w:rPr>
                <w:rFonts w:ascii="Arial monospaced for SAP" w:hAnsi="Arial monospaced for SAP"/>
                <w:sz w:val="20"/>
                <w:szCs w:val="20"/>
              </w:rPr>
              <w:t xml:space="preserve"> </w:t>
            </w:r>
            <w:r w:rsidRPr="004D6E16">
              <w:rPr>
                <w:sz w:val="20"/>
                <w:szCs w:val="20"/>
              </w:rPr>
              <w:t>по</w:t>
            </w:r>
            <w:r w:rsidRPr="004D6E16">
              <w:rPr>
                <w:rFonts w:ascii="Arial monospaced for SAP" w:hAnsi="Arial monospaced for SAP"/>
                <w:sz w:val="20"/>
                <w:szCs w:val="20"/>
              </w:rPr>
              <w:t xml:space="preserve"> </w:t>
            </w:r>
            <w:r w:rsidRPr="004D6E16">
              <w:rPr>
                <w:sz w:val="20"/>
                <w:szCs w:val="20"/>
              </w:rPr>
              <w:t>предмету</w:t>
            </w:r>
            <w:r w:rsidRPr="004D6E16">
              <w:rPr>
                <w:rFonts w:ascii="Arial monospaced for SAP" w:hAnsi="Arial monospaced for SAP"/>
                <w:sz w:val="20"/>
                <w:szCs w:val="20"/>
              </w:rPr>
              <w:t xml:space="preserve"> </w:t>
            </w:r>
            <w:r w:rsidRPr="004D6E16">
              <w:rPr>
                <w:sz w:val="20"/>
                <w:szCs w:val="20"/>
              </w:rPr>
              <w:t>закупки</w:t>
            </w:r>
            <w:r w:rsidRPr="004D6E16">
              <w:rPr>
                <w:rFonts w:ascii="Arial monospaced for SAP" w:hAnsi="Arial monospaced for SAP"/>
                <w:sz w:val="20"/>
                <w:szCs w:val="20"/>
              </w:rPr>
              <w:t xml:space="preserve">, </w:t>
            </w:r>
            <w:r w:rsidRPr="004D6E16">
              <w:rPr>
                <w:sz w:val="20"/>
                <w:szCs w:val="20"/>
              </w:rPr>
              <w:t>за</w:t>
            </w:r>
            <w:r w:rsidRPr="004D6E16">
              <w:rPr>
                <w:rFonts w:ascii="Arial monospaced for SAP" w:hAnsi="Arial monospaced for SAP"/>
                <w:sz w:val="20"/>
                <w:szCs w:val="20"/>
              </w:rPr>
              <w:t xml:space="preserve"> </w:t>
            </w:r>
            <w:r w:rsidRPr="004D6E16">
              <w:rPr>
                <w:sz w:val="20"/>
                <w:szCs w:val="20"/>
              </w:rPr>
              <w:t>подписью</w:t>
            </w:r>
            <w:r w:rsidRPr="004D6E16">
              <w:rPr>
                <w:rFonts w:ascii="Arial monospaced for SAP" w:hAnsi="Arial monospaced for SAP"/>
                <w:sz w:val="20"/>
                <w:szCs w:val="20"/>
              </w:rPr>
              <w:t xml:space="preserve"> </w:t>
            </w:r>
            <w:r w:rsidRPr="004D6E16">
              <w:rPr>
                <w:sz w:val="20"/>
                <w:szCs w:val="20"/>
              </w:rPr>
              <w:t>руководителя</w:t>
            </w:r>
            <w:r w:rsidRPr="004D6E16">
              <w:rPr>
                <w:rFonts w:ascii="Arial monospaced for SAP" w:hAnsi="Arial monospaced for SAP"/>
                <w:sz w:val="20"/>
                <w:szCs w:val="20"/>
              </w:rPr>
              <w:t xml:space="preserve"> </w:t>
            </w:r>
            <w:r w:rsidRPr="004D6E16">
              <w:rPr>
                <w:sz w:val="20"/>
                <w:szCs w:val="20"/>
              </w:rPr>
              <w:t>организации</w:t>
            </w:r>
            <w:r w:rsidRPr="004D6E16">
              <w:rPr>
                <w:rFonts w:ascii="Arial monospaced for SAP" w:hAnsi="Arial monospaced for SAP"/>
                <w:sz w:val="20"/>
                <w:szCs w:val="20"/>
              </w:rPr>
              <w:t xml:space="preserve"> (</w:t>
            </w:r>
            <w:r w:rsidRPr="004D6E16">
              <w:rPr>
                <w:sz w:val="20"/>
                <w:szCs w:val="20"/>
              </w:rPr>
              <w:t>Форма</w:t>
            </w:r>
            <w:r w:rsidRPr="004D6E16">
              <w:rPr>
                <w:rFonts w:ascii="Arial monospaced for SAP" w:hAnsi="Arial monospaced for SAP"/>
                <w:sz w:val="20"/>
                <w:szCs w:val="20"/>
              </w:rPr>
              <w:t xml:space="preserve"> 8).</w:t>
            </w:r>
          </w:p>
        </w:tc>
        <w:tc>
          <w:tcPr>
            <w:tcW w:w="1559" w:type="dxa"/>
            <w:tcBorders>
              <w:top w:val="single" w:sz="4" w:space="0" w:color="000000"/>
              <w:left w:val="single" w:sz="4" w:space="0" w:color="000000"/>
              <w:bottom w:val="single" w:sz="4" w:space="0" w:color="000000"/>
            </w:tcBorders>
            <w:shd w:val="clear" w:color="auto" w:fill="auto"/>
          </w:tcPr>
          <w:p w:rsidR="004D54F7" w:rsidRPr="004D54F7" w:rsidRDefault="004D54F7" w:rsidP="00942F2D">
            <w:pPr>
              <w:rPr>
                <w:rFonts w:ascii="Arial monospaced for SAP" w:hAnsi="Arial monospaced for SAP"/>
                <w:sz w:val="20"/>
                <w:szCs w:val="20"/>
              </w:rPr>
            </w:pPr>
            <w:r w:rsidRPr="004D54F7">
              <w:rPr>
                <w:sz w:val="20"/>
                <w:szCs w:val="20"/>
              </w:rPr>
              <w:t>Не</w:t>
            </w:r>
            <w:r w:rsidRPr="004D54F7">
              <w:rPr>
                <w:rFonts w:ascii="Arial monospaced for SAP" w:hAnsi="Arial monospaced for SAP"/>
                <w:sz w:val="20"/>
                <w:szCs w:val="20"/>
              </w:rPr>
              <w:t xml:space="preserve"> </w:t>
            </w:r>
            <w:r w:rsidRPr="004D54F7">
              <w:rPr>
                <w:sz w:val="20"/>
                <w:szCs w:val="20"/>
              </w:rPr>
              <w:t>менее</w:t>
            </w:r>
            <w:r w:rsidRPr="004D54F7">
              <w:rPr>
                <w:rFonts w:ascii="Arial monospaced for SAP" w:hAnsi="Arial monospaced for SAP"/>
                <w:sz w:val="20"/>
                <w:szCs w:val="20"/>
              </w:rPr>
              <w:t xml:space="preserve"> 1 </w:t>
            </w:r>
            <w:r w:rsidRPr="004D54F7">
              <w:rPr>
                <w:sz w:val="20"/>
                <w:szCs w:val="20"/>
              </w:rPr>
              <w:t>инженера</w:t>
            </w:r>
            <w:r w:rsidRPr="004D54F7">
              <w:rPr>
                <w:rFonts w:ascii="Arial monospaced for SAP" w:hAnsi="Arial monospaced for SAP"/>
                <w:sz w:val="20"/>
                <w:szCs w:val="20"/>
              </w:rPr>
              <w:t xml:space="preserve"> </w:t>
            </w:r>
            <w:r w:rsidRPr="004D54F7">
              <w:rPr>
                <w:sz w:val="20"/>
                <w:szCs w:val="20"/>
              </w:rPr>
              <w:t>по</w:t>
            </w:r>
            <w:r w:rsidRPr="004D54F7">
              <w:rPr>
                <w:rFonts w:ascii="Arial monospaced for SAP" w:hAnsi="Arial monospaced for SAP"/>
                <w:sz w:val="20"/>
                <w:szCs w:val="20"/>
              </w:rPr>
              <w:t xml:space="preserve"> </w:t>
            </w:r>
            <w:r w:rsidRPr="004D54F7">
              <w:rPr>
                <w:sz w:val="20"/>
                <w:szCs w:val="20"/>
              </w:rPr>
              <w:t>ТБ</w:t>
            </w:r>
            <w:r w:rsidRPr="004D54F7">
              <w:rPr>
                <w:rFonts w:ascii="Arial monospaced for SAP" w:hAnsi="Arial monospaced for SAP"/>
                <w:sz w:val="20"/>
                <w:szCs w:val="20"/>
              </w:rPr>
              <w:t xml:space="preserve"> </w:t>
            </w:r>
            <w:r w:rsidRPr="004D54F7">
              <w:rPr>
                <w:sz w:val="20"/>
                <w:szCs w:val="20"/>
              </w:rPr>
              <w:t>на</w:t>
            </w:r>
            <w:r w:rsidRPr="004D54F7">
              <w:rPr>
                <w:rFonts w:ascii="Arial monospaced for SAP" w:hAnsi="Arial monospaced for SAP"/>
                <w:sz w:val="20"/>
                <w:szCs w:val="20"/>
              </w:rPr>
              <w:t xml:space="preserve"> 50 </w:t>
            </w:r>
            <w:r w:rsidRPr="004D54F7">
              <w:rPr>
                <w:sz w:val="20"/>
                <w:szCs w:val="20"/>
              </w:rPr>
              <w:t>работников</w:t>
            </w:r>
            <w:r w:rsidRPr="004D54F7">
              <w:rPr>
                <w:rFonts w:ascii="Arial monospaced for SAP" w:hAnsi="Arial monospaced for SAP"/>
                <w:sz w:val="20"/>
                <w:szCs w:val="20"/>
              </w:rPr>
              <w:t xml:space="preserve"> </w:t>
            </w:r>
            <w:r w:rsidRPr="004D54F7">
              <w:rPr>
                <w:sz w:val="20"/>
                <w:szCs w:val="20"/>
              </w:rPr>
              <w:t>подрядной</w:t>
            </w:r>
            <w:r w:rsidRPr="004D54F7">
              <w:rPr>
                <w:rFonts w:ascii="Arial monospaced for SAP" w:hAnsi="Arial monospaced for SAP"/>
                <w:sz w:val="20"/>
                <w:szCs w:val="20"/>
              </w:rPr>
              <w:t xml:space="preserve"> </w:t>
            </w:r>
            <w:r w:rsidRPr="004D54F7">
              <w:rPr>
                <w:sz w:val="20"/>
                <w:szCs w:val="20"/>
              </w:rPr>
              <w:t>организации</w:t>
            </w:r>
            <w:r w:rsidRPr="004D54F7">
              <w:rPr>
                <w:rFonts w:ascii="Arial monospaced for SAP" w:hAnsi="Arial monospaced for SAP"/>
                <w:sz w:val="20"/>
                <w:szCs w:val="20"/>
              </w:rPr>
              <w:t xml:space="preserve">, </w:t>
            </w:r>
            <w:r w:rsidRPr="004D54F7">
              <w:rPr>
                <w:sz w:val="20"/>
                <w:szCs w:val="20"/>
              </w:rPr>
              <w:t>непосредст</w:t>
            </w:r>
            <w:r w:rsidRPr="004D54F7">
              <w:rPr>
                <w:rFonts w:ascii="Arial monospaced for SAP" w:hAnsi="Arial monospaced for SAP"/>
                <w:sz w:val="20"/>
                <w:szCs w:val="20"/>
              </w:rPr>
              <w:t>-</w:t>
            </w:r>
            <w:r w:rsidRPr="004D54F7">
              <w:rPr>
                <w:sz w:val="20"/>
                <w:szCs w:val="20"/>
              </w:rPr>
              <w:t>вено</w:t>
            </w:r>
            <w:r w:rsidRPr="004D54F7">
              <w:rPr>
                <w:rFonts w:ascii="Arial monospaced for SAP" w:hAnsi="Arial monospaced for SAP"/>
                <w:sz w:val="20"/>
                <w:szCs w:val="20"/>
              </w:rPr>
              <w:t xml:space="preserve"> </w:t>
            </w:r>
            <w:r w:rsidRPr="004D54F7">
              <w:rPr>
                <w:sz w:val="20"/>
                <w:szCs w:val="20"/>
              </w:rPr>
              <w:t>выполняю</w:t>
            </w:r>
            <w:r w:rsidRPr="004D54F7">
              <w:rPr>
                <w:rFonts w:ascii="Arial monospaced for SAP" w:hAnsi="Arial monospaced for SAP"/>
                <w:sz w:val="20"/>
                <w:szCs w:val="20"/>
              </w:rPr>
              <w:t>-</w:t>
            </w:r>
            <w:r w:rsidRPr="004D54F7">
              <w:rPr>
                <w:sz w:val="20"/>
                <w:szCs w:val="20"/>
              </w:rPr>
              <w:t>щих</w:t>
            </w:r>
            <w:r w:rsidRPr="004D54F7">
              <w:rPr>
                <w:rFonts w:ascii="Arial monospaced for SAP" w:hAnsi="Arial monospaced for SAP"/>
                <w:sz w:val="20"/>
                <w:szCs w:val="20"/>
              </w:rPr>
              <w:t xml:space="preserve"> </w:t>
            </w:r>
            <w:r w:rsidRPr="004D54F7">
              <w:rPr>
                <w:sz w:val="20"/>
                <w:szCs w:val="20"/>
              </w:rPr>
              <w:t>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54F7" w:rsidRPr="004D54F7" w:rsidRDefault="004D54F7" w:rsidP="00942F2D">
            <w:pPr>
              <w:rPr>
                <w:rFonts w:ascii="Arial monospaced for SAP" w:hAnsi="Arial monospaced for SAP"/>
                <w:sz w:val="20"/>
                <w:szCs w:val="20"/>
              </w:rPr>
            </w:pPr>
            <w:r w:rsidRPr="004D54F7">
              <w:rPr>
                <w:sz w:val="20"/>
                <w:szCs w:val="20"/>
              </w:rPr>
              <w:t>наличие</w:t>
            </w:r>
          </w:p>
        </w:tc>
      </w:tr>
      <w:tr w:rsidR="004D54F7" w:rsidRPr="00A635B6"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5</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autoSpaceDE w:val="0"/>
              <w:jc w:val="both"/>
              <w:rPr>
                <w:rFonts w:ascii="Arial monospaced for SAP" w:hAnsi="Arial monospaced for SAP"/>
                <w:sz w:val="20"/>
                <w:szCs w:val="20"/>
              </w:rPr>
            </w:pPr>
            <w:r w:rsidRPr="004D54F7">
              <w:rPr>
                <w:sz w:val="20"/>
                <w:szCs w:val="20"/>
              </w:rPr>
              <w:t>Наличие</w:t>
            </w:r>
            <w:r w:rsidRPr="004D54F7">
              <w:rPr>
                <w:rFonts w:ascii="Arial monospaced for SAP" w:hAnsi="Arial monospaced for SAP"/>
                <w:sz w:val="20"/>
                <w:szCs w:val="20"/>
              </w:rPr>
              <w:t xml:space="preserve"> </w:t>
            </w:r>
            <w:r w:rsidRPr="004D54F7">
              <w:rPr>
                <w:sz w:val="20"/>
                <w:szCs w:val="20"/>
              </w:rPr>
              <w:t>обученного</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аттестованного</w:t>
            </w:r>
            <w:r w:rsidRPr="004D54F7">
              <w:rPr>
                <w:rFonts w:ascii="Arial monospaced for SAP" w:hAnsi="Arial monospaced for SAP"/>
                <w:sz w:val="20"/>
                <w:szCs w:val="20"/>
              </w:rPr>
              <w:t xml:space="preserve"> </w:t>
            </w:r>
            <w:r w:rsidRPr="004D54F7">
              <w:rPr>
                <w:sz w:val="20"/>
                <w:szCs w:val="20"/>
              </w:rPr>
              <w:t>персонала</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области</w:t>
            </w:r>
            <w:r w:rsidRPr="004D54F7">
              <w:rPr>
                <w:rFonts w:ascii="Arial monospaced for SAP" w:hAnsi="Arial monospaced for SAP"/>
                <w:sz w:val="20"/>
                <w:szCs w:val="20"/>
              </w:rPr>
              <w:t xml:space="preserve"> </w:t>
            </w:r>
            <w:r w:rsidRPr="004D54F7">
              <w:rPr>
                <w:sz w:val="20"/>
                <w:szCs w:val="20"/>
              </w:rPr>
              <w:t>сервисного</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технического</w:t>
            </w:r>
            <w:r w:rsidRPr="004D54F7">
              <w:rPr>
                <w:rFonts w:ascii="Arial monospaced for SAP" w:hAnsi="Arial monospaced for SAP"/>
                <w:sz w:val="20"/>
                <w:szCs w:val="20"/>
              </w:rPr>
              <w:t xml:space="preserve"> </w:t>
            </w:r>
            <w:r w:rsidRPr="004D54F7">
              <w:rPr>
                <w:sz w:val="20"/>
                <w:szCs w:val="20"/>
              </w:rPr>
              <w:t>обслуживания</w:t>
            </w:r>
            <w:r w:rsidRPr="004D54F7">
              <w:rPr>
                <w:rFonts w:ascii="Arial monospaced for SAP" w:hAnsi="Arial monospaced for SAP"/>
                <w:sz w:val="20"/>
                <w:szCs w:val="20"/>
              </w:rPr>
              <w:t xml:space="preserve"> </w:t>
            </w:r>
            <w:r w:rsidRPr="004D54F7">
              <w:rPr>
                <w:sz w:val="20"/>
                <w:szCs w:val="20"/>
              </w:rPr>
              <w:t>кондиционерной</w:t>
            </w:r>
            <w:r w:rsidRPr="004D54F7">
              <w:rPr>
                <w:rFonts w:ascii="Arial monospaced for SAP" w:hAnsi="Arial monospaced for SAP"/>
                <w:sz w:val="20"/>
                <w:szCs w:val="20"/>
              </w:rPr>
              <w:t xml:space="preserve"> </w:t>
            </w:r>
            <w:r w:rsidRPr="004D54F7">
              <w:rPr>
                <w:sz w:val="20"/>
                <w:szCs w:val="20"/>
              </w:rPr>
              <w:t>техники</w:t>
            </w:r>
            <w:r w:rsidRPr="004D54F7">
              <w:rPr>
                <w:rFonts w:ascii="Arial monospaced for SAP" w:hAnsi="Arial monospaced for SAP"/>
                <w:sz w:val="20"/>
                <w:szCs w:val="20"/>
              </w:rPr>
              <w:t>:</w:t>
            </w:r>
          </w:p>
          <w:p w:rsidR="004D54F7" w:rsidRPr="004D54F7" w:rsidRDefault="004D54F7" w:rsidP="00942F2D">
            <w:pPr>
              <w:autoSpaceDE w:val="0"/>
              <w:jc w:val="both"/>
              <w:rPr>
                <w:rFonts w:ascii="Arial monospaced for SAP" w:hAnsi="Arial monospaced for SAP"/>
                <w:sz w:val="20"/>
                <w:szCs w:val="20"/>
              </w:rPr>
            </w:pPr>
            <w:r w:rsidRPr="004D54F7">
              <w:rPr>
                <w:rFonts w:ascii="Arial monospaced for SAP" w:hAnsi="Arial monospaced for SAP"/>
                <w:sz w:val="20"/>
                <w:szCs w:val="20"/>
              </w:rPr>
              <w:t xml:space="preserve">- </w:t>
            </w:r>
            <w:r w:rsidRPr="004D54F7">
              <w:rPr>
                <w:sz w:val="20"/>
                <w:szCs w:val="20"/>
              </w:rPr>
              <w:t>слесарей</w:t>
            </w:r>
            <w:r w:rsidRPr="004D54F7">
              <w:rPr>
                <w:rFonts w:ascii="Arial monospaced for SAP" w:hAnsi="Arial monospaced for SAP"/>
                <w:sz w:val="20"/>
                <w:szCs w:val="20"/>
              </w:rPr>
              <w:t xml:space="preserve"> </w:t>
            </w:r>
            <w:r w:rsidRPr="004D54F7">
              <w:rPr>
                <w:sz w:val="20"/>
                <w:szCs w:val="20"/>
              </w:rPr>
              <w:t>по</w:t>
            </w:r>
            <w:r w:rsidRPr="004D54F7">
              <w:rPr>
                <w:rFonts w:ascii="Arial monospaced for SAP" w:hAnsi="Arial monospaced for SAP"/>
                <w:sz w:val="20"/>
                <w:szCs w:val="20"/>
              </w:rPr>
              <w:t xml:space="preserve"> </w:t>
            </w:r>
            <w:r w:rsidRPr="004D54F7">
              <w:rPr>
                <w:sz w:val="20"/>
                <w:szCs w:val="20"/>
              </w:rPr>
              <w:t>техническому</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сервисному</w:t>
            </w:r>
            <w:r w:rsidRPr="004D54F7">
              <w:rPr>
                <w:rFonts w:ascii="Arial monospaced for SAP" w:hAnsi="Arial monospaced for SAP"/>
                <w:sz w:val="20"/>
                <w:szCs w:val="20"/>
              </w:rPr>
              <w:t xml:space="preserve"> </w:t>
            </w:r>
            <w:r w:rsidRPr="004D54F7">
              <w:rPr>
                <w:sz w:val="20"/>
                <w:szCs w:val="20"/>
              </w:rPr>
              <w:t>обслуживанию</w:t>
            </w:r>
            <w:r w:rsidRPr="004D54F7">
              <w:rPr>
                <w:rFonts w:ascii="Arial monospaced for SAP" w:hAnsi="Arial monospaced for SAP"/>
                <w:sz w:val="20"/>
                <w:szCs w:val="20"/>
              </w:rPr>
              <w:t xml:space="preserve"> </w:t>
            </w:r>
            <w:r w:rsidRPr="004D54F7">
              <w:rPr>
                <w:sz w:val="20"/>
                <w:szCs w:val="20"/>
              </w:rPr>
              <w:t>систем</w:t>
            </w:r>
            <w:r w:rsidRPr="004D54F7">
              <w:rPr>
                <w:rFonts w:ascii="Arial monospaced for SAP" w:hAnsi="Arial monospaced for SAP"/>
                <w:sz w:val="20"/>
                <w:szCs w:val="20"/>
              </w:rPr>
              <w:t xml:space="preserve"> </w:t>
            </w:r>
            <w:r w:rsidRPr="004D54F7">
              <w:rPr>
                <w:sz w:val="20"/>
                <w:szCs w:val="20"/>
              </w:rPr>
              <w:t>кондиционирования</w:t>
            </w:r>
            <w:r w:rsidRPr="004D54F7">
              <w:rPr>
                <w:rFonts w:ascii="Arial monospaced for SAP" w:hAnsi="Arial monospaced for SAP"/>
                <w:sz w:val="20"/>
                <w:szCs w:val="20"/>
              </w:rPr>
              <w:t xml:space="preserve">, </w:t>
            </w:r>
            <w:r w:rsidRPr="004D54F7">
              <w:rPr>
                <w:sz w:val="20"/>
                <w:szCs w:val="20"/>
              </w:rPr>
              <w:t>имеющих</w:t>
            </w:r>
            <w:r w:rsidRPr="004D54F7">
              <w:rPr>
                <w:rFonts w:ascii="Arial monospaced for SAP" w:hAnsi="Arial monospaced for SAP"/>
                <w:sz w:val="20"/>
                <w:szCs w:val="20"/>
              </w:rPr>
              <w:t xml:space="preserve"> </w:t>
            </w:r>
            <w:r w:rsidRPr="004D54F7">
              <w:rPr>
                <w:sz w:val="20"/>
                <w:szCs w:val="20"/>
              </w:rPr>
              <w:t>сертификаты</w:t>
            </w:r>
            <w:r w:rsidRPr="004D54F7">
              <w:rPr>
                <w:rFonts w:ascii="Arial monospaced for SAP" w:hAnsi="Arial monospaced for SAP"/>
                <w:sz w:val="20"/>
                <w:szCs w:val="20"/>
              </w:rPr>
              <w:t xml:space="preserve"> </w:t>
            </w:r>
            <w:r w:rsidRPr="004D54F7">
              <w:rPr>
                <w:sz w:val="20"/>
                <w:szCs w:val="20"/>
              </w:rPr>
              <w:t>о</w:t>
            </w:r>
            <w:r w:rsidRPr="004D54F7">
              <w:rPr>
                <w:rFonts w:ascii="Arial monospaced for SAP" w:hAnsi="Arial monospaced for SAP"/>
                <w:sz w:val="20"/>
                <w:szCs w:val="20"/>
              </w:rPr>
              <w:t xml:space="preserve"> </w:t>
            </w:r>
            <w:r w:rsidRPr="004D54F7">
              <w:rPr>
                <w:sz w:val="20"/>
                <w:szCs w:val="20"/>
              </w:rPr>
              <w:t>прохождении</w:t>
            </w:r>
            <w:r w:rsidRPr="004D54F7">
              <w:rPr>
                <w:rFonts w:ascii="Arial monospaced for SAP" w:hAnsi="Arial monospaced for SAP"/>
                <w:sz w:val="20"/>
                <w:szCs w:val="20"/>
              </w:rPr>
              <w:t xml:space="preserve"> </w:t>
            </w:r>
            <w:r w:rsidRPr="004D54F7">
              <w:rPr>
                <w:sz w:val="20"/>
                <w:szCs w:val="20"/>
              </w:rPr>
              <w:t>обучения</w:t>
            </w:r>
            <w:r w:rsidRPr="004D54F7">
              <w:rPr>
                <w:rFonts w:ascii="Arial monospaced for SAP" w:hAnsi="Arial monospaced for SAP"/>
                <w:sz w:val="20"/>
                <w:szCs w:val="20"/>
              </w:rPr>
              <w:t xml:space="preserve"> </w:t>
            </w:r>
            <w:r w:rsidRPr="004D54F7">
              <w:rPr>
                <w:sz w:val="20"/>
                <w:szCs w:val="20"/>
              </w:rPr>
              <w:t>по</w:t>
            </w:r>
            <w:r w:rsidRPr="004D54F7">
              <w:rPr>
                <w:rFonts w:ascii="Arial monospaced for SAP" w:hAnsi="Arial monospaced for SAP"/>
                <w:sz w:val="20"/>
                <w:szCs w:val="20"/>
              </w:rPr>
              <w:t xml:space="preserve"> </w:t>
            </w:r>
            <w:r w:rsidRPr="004D54F7">
              <w:rPr>
                <w:sz w:val="20"/>
                <w:szCs w:val="20"/>
              </w:rPr>
              <w:t>техническому</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сервисному</w:t>
            </w:r>
            <w:r w:rsidRPr="004D54F7">
              <w:rPr>
                <w:rFonts w:ascii="Arial monospaced for SAP" w:hAnsi="Arial monospaced for SAP"/>
                <w:sz w:val="20"/>
                <w:szCs w:val="20"/>
              </w:rPr>
              <w:t xml:space="preserve"> </w:t>
            </w:r>
            <w:r w:rsidRPr="004D54F7">
              <w:rPr>
                <w:sz w:val="20"/>
                <w:szCs w:val="20"/>
              </w:rPr>
              <w:t>обслуживанию</w:t>
            </w:r>
            <w:r w:rsidRPr="004D54F7">
              <w:rPr>
                <w:rFonts w:ascii="Arial monospaced for SAP" w:hAnsi="Arial monospaced for SAP"/>
                <w:sz w:val="20"/>
                <w:szCs w:val="20"/>
              </w:rPr>
              <w:t xml:space="preserve"> </w:t>
            </w:r>
            <w:r w:rsidRPr="004D54F7">
              <w:rPr>
                <w:sz w:val="20"/>
                <w:szCs w:val="20"/>
              </w:rPr>
              <w:t>мультизональных</w:t>
            </w:r>
            <w:r w:rsidRPr="004D54F7">
              <w:rPr>
                <w:rFonts w:ascii="Arial monospaced for SAP" w:hAnsi="Arial monospaced for SAP"/>
                <w:sz w:val="20"/>
                <w:szCs w:val="20"/>
              </w:rPr>
              <w:t xml:space="preserve"> </w:t>
            </w:r>
            <w:r w:rsidRPr="004D54F7">
              <w:rPr>
                <w:sz w:val="20"/>
                <w:szCs w:val="20"/>
              </w:rPr>
              <w:t>систем</w:t>
            </w:r>
            <w:r w:rsidRPr="004D54F7">
              <w:rPr>
                <w:rFonts w:ascii="Arial monospaced for SAP" w:hAnsi="Arial monospaced for SAP"/>
                <w:sz w:val="20"/>
                <w:szCs w:val="20"/>
              </w:rPr>
              <w:t xml:space="preserve"> </w:t>
            </w:r>
            <w:r w:rsidRPr="004D54F7">
              <w:rPr>
                <w:sz w:val="20"/>
                <w:szCs w:val="20"/>
              </w:rPr>
              <w:t>кондиционирования</w:t>
            </w:r>
            <w:r w:rsidRPr="004D54F7">
              <w:rPr>
                <w:rFonts w:ascii="Arial monospaced for SAP" w:hAnsi="Arial monospaced for SAP"/>
                <w:sz w:val="20"/>
                <w:szCs w:val="20"/>
              </w:rPr>
              <w:t xml:space="preserve"> (</w:t>
            </w:r>
            <w:r w:rsidRPr="004D54F7">
              <w:rPr>
                <w:rFonts w:ascii="Arial monospaced for SAP" w:hAnsi="Arial monospaced for SAP"/>
                <w:sz w:val="20"/>
                <w:szCs w:val="20"/>
                <w:lang w:val="en-US"/>
              </w:rPr>
              <w:t>VRF</w:t>
            </w:r>
            <w:r w:rsidRPr="004D54F7">
              <w:rPr>
                <w:rFonts w:ascii="Arial monospaced for SAP" w:hAnsi="Arial monospaced for SAP"/>
                <w:sz w:val="20"/>
                <w:szCs w:val="20"/>
              </w:rPr>
              <w:t xml:space="preserve">), </w:t>
            </w:r>
            <w:r w:rsidRPr="004D54F7">
              <w:rPr>
                <w:sz w:val="20"/>
                <w:szCs w:val="20"/>
              </w:rPr>
              <w:t>прошедших</w:t>
            </w:r>
            <w:r w:rsidRPr="004D54F7">
              <w:rPr>
                <w:rFonts w:ascii="Arial monospaced for SAP" w:hAnsi="Arial monospaced for SAP"/>
                <w:sz w:val="20"/>
                <w:szCs w:val="20"/>
              </w:rPr>
              <w:t xml:space="preserve"> </w:t>
            </w:r>
            <w:r w:rsidRPr="004D54F7">
              <w:rPr>
                <w:sz w:val="20"/>
                <w:szCs w:val="20"/>
              </w:rPr>
              <w:t>обучение</w:t>
            </w:r>
            <w:r w:rsidRPr="004D54F7">
              <w:rPr>
                <w:rFonts w:ascii="Arial monospaced for SAP" w:hAnsi="Arial monospaced for SAP"/>
                <w:sz w:val="20"/>
                <w:szCs w:val="20"/>
              </w:rPr>
              <w:t xml:space="preserve"> </w:t>
            </w:r>
            <w:r w:rsidRPr="004D54F7">
              <w:rPr>
                <w:sz w:val="20"/>
                <w:szCs w:val="20"/>
              </w:rPr>
              <w:t>безопасным</w:t>
            </w:r>
            <w:r w:rsidRPr="004D54F7">
              <w:rPr>
                <w:rFonts w:ascii="Arial monospaced for SAP" w:hAnsi="Arial monospaced for SAP"/>
                <w:sz w:val="20"/>
                <w:szCs w:val="20"/>
              </w:rPr>
              <w:t xml:space="preserve"> </w:t>
            </w:r>
            <w:r w:rsidRPr="004D54F7">
              <w:rPr>
                <w:sz w:val="20"/>
                <w:szCs w:val="20"/>
              </w:rPr>
              <w:t>методам</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приемам</w:t>
            </w:r>
            <w:r w:rsidRPr="004D54F7">
              <w:rPr>
                <w:rFonts w:ascii="Arial monospaced for SAP" w:hAnsi="Arial monospaced for SAP"/>
                <w:sz w:val="20"/>
                <w:szCs w:val="20"/>
              </w:rPr>
              <w:t xml:space="preserve"> </w:t>
            </w:r>
            <w:r w:rsidRPr="004D54F7">
              <w:rPr>
                <w:sz w:val="20"/>
                <w:szCs w:val="20"/>
              </w:rPr>
              <w:t>выполнения</w:t>
            </w:r>
            <w:r w:rsidRPr="004D54F7">
              <w:rPr>
                <w:rFonts w:ascii="Arial monospaced for SAP" w:hAnsi="Arial monospaced for SAP"/>
                <w:sz w:val="20"/>
                <w:szCs w:val="20"/>
              </w:rPr>
              <w:t xml:space="preserve"> </w:t>
            </w:r>
            <w:r w:rsidRPr="004D54F7">
              <w:rPr>
                <w:sz w:val="20"/>
                <w:szCs w:val="20"/>
              </w:rPr>
              <w:t>работ</w:t>
            </w:r>
            <w:r w:rsidRPr="004D54F7">
              <w:rPr>
                <w:rFonts w:ascii="Arial monospaced for SAP" w:hAnsi="Arial monospaced for SAP"/>
                <w:sz w:val="20"/>
                <w:szCs w:val="20"/>
              </w:rPr>
              <w:t xml:space="preserve"> </w:t>
            </w:r>
            <w:r w:rsidRPr="004D54F7">
              <w:rPr>
                <w:sz w:val="20"/>
                <w:szCs w:val="20"/>
              </w:rPr>
              <w:t>на</w:t>
            </w:r>
            <w:r w:rsidRPr="004D54F7">
              <w:rPr>
                <w:rFonts w:ascii="Arial monospaced for SAP" w:hAnsi="Arial monospaced for SAP"/>
                <w:sz w:val="20"/>
                <w:szCs w:val="20"/>
              </w:rPr>
              <w:t xml:space="preserve"> </w:t>
            </w:r>
            <w:r w:rsidRPr="004D54F7">
              <w:rPr>
                <w:sz w:val="20"/>
                <w:szCs w:val="20"/>
              </w:rPr>
              <w:t>высоте</w:t>
            </w:r>
            <w:r w:rsidRPr="004D54F7">
              <w:rPr>
                <w:rFonts w:ascii="Arial monospaced for SAP" w:hAnsi="Arial monospaced for SAP"/>
                <w:sz w:val="20"/>
                <w:szCs w:val="20"/>
              </w:rPr>
              <w:t xml:space="preserve"> - 1, 2, 3 </w:t>
            </w:r>
            <w:r w:rsidRPr="004D54F7">
              <w:rPr>
                <w:sz w:val="20"/>
                <w:szCs w:val="20"/>
              </w:rPr>
              <w:t>групп</w:t>
            </w:r>
            <w:r w:rsidRPr="004D54F7">
              <w:rPr>
                <w:rFonts w:ascii="Arial monospaced for SAP" w:hAnsi="Arial monospaced for SAP"/>
                <w:sz w:val="20"/>
                <w:szCs w:val="20"/>
              </w:rPr>
              <w:t xml:space="preserve"> </w:t>
            </w:r>
            <w:r w:rsidRPr="004D54F7">
              <w:rPr>
                <w:sz w:val="20"/>
                <w:szCs w:val="20"/>
              </w:rPr>
              <w:t>по</w:t>
            </w:r>
            <w:r w:rsidRPr="004D54F7">
              <w:rPr>
                <w:rFonts w:ascii="Arial monospaced for SAP" w:hAnsi="Arial monospaced for SAP"/>
                <w:sz w:val="20"/>
                <w:szCs w:val="20"/>
              </w:rPr>
              <w:t xml:space="preserve"> </w:t>
            </w:r>
            <w:r w:rsidRPr="004D54F7">
              <w:rPr>
                <w:sz w:val="20"/>
                <w:szCs w:val="20"/>
              </w:rPr>
              <w:t>безопасности</w:t>
            </w:r>
            <w:r w:rsidRPr="004D54F7">
              <w:rPr>
                <w:rFonts w:ascii="Arial monospaced for SAP" w:hAnsi="Arial monospaced for SAP"/>
                <w:sz w:val="20"/>
                <w:szCs w:val="20"/>
              </w:rPr>
              <w:t xml:space="preserve">, </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942F2D">
            <w:pPr>
              <w:autoSpaceDE w:val="0"/>
              <w:jc w:val="both"/>
              <w:rPr>
                <w:rFonts w:ascii="Arial monospaced for SAP" w:hAnsi="Arial monospaced for SAP"/>
                <w:sz w:val="20"/>
                <w:szCs w:val="20"/>
              </w:rPr>
            </w:pPr>
            <w:r w:rsidRPr="004D6E16">
              <w:rPr>
                <w:sz w:val="20"/>
                <w:szCs w:val="20"/>
              </w:rPr>
              <w:t>Справка</w:t>
            </w:r>
            <w:r w:rsidRPr="004D6E16">
              <w:rPr>
                <w:rFonts w:ascii="Arial monospaced for SAP" w:hAnsi="Arial monospaced for SAP"/>
                <w:sz w:val="20"/>
                <w:szCs w:val="20"/>
              </w:rPr>
              <w:t xml:space="preserve"> </w:t>
            </w:r>
            <w:r w:rsidRPr="004D6E16">
              <w:rPr>
                <w:sz w:val="20"/>
                <w:szCs w:val="20"/>
              </w:rPr>
              <w:t>о</w:t>
            </w:r>
            <w:r w:rsidRPr="004D6E16">
              <w:rPr>
                <w:rFonts w:ascii="Arial monospaced for SAP" w:hAnsi="Arial monospaced for SAP"/>
                <w:sz w:val="20"/>
                <w:szCs w:val="20"/>
              </w:rPr>
              <w:t xml:space="preserve"> </w:t>
            </w:r>
            <w:r w:rsidRPr="004D6E16">
              <w:rPr>
                <w:sz w:val="20"/>
                <w:szCs w:val="20"/>
              </w:rPr>
              <w:t>кадровых</w:t>
            </w:r>
            <w:r w:rsidRPr="004D6E16">
              <w:rPr>
                <w:rFonts w:ascii="Arial monospaced for SAP" w:hAnsi="Arial monospaced for SAP"/>
                <w:sz w:val="20"/>
                <w:szCs w:val="20"/>
              </w:rPr>
              <w:t xml:space="preserve"> </w:t>
            </w:r>
            <w:r w:rsidRPr="004D6E16">
              <w:rPr>
                <w:sz w:val="20"/>
                <w:szCs w:val="20"/>
              </w:rPr>
              <w:t>ресурсах</w:t>
            </w:r>
            <w:r w:rsidRPr="004D6E16">
              <w:rPr>
                <w:rFonts w:ascii="Arial monospaced for SAP" w:hAnsi="Arial monospaced for SAP"/>
                <w:sz w:val="20"/>
                <w:szCs w:val="20"/>
              </w:rPr>
              <w:t xml:space="preserve"> </w:t>
            </w:r>
            <w:r w:rsidRPr="004D6E16">
              <w:rPr>
                <w:sz w:val="20"/>
                <w:szCs w:val="20"/>
              </w:rPr>
              <w:t>для</w:t>
            </w:r>
            <w:r w:rsidRPr="004D6E16">
              <w:rPr>
                <w:rFonts w:ascii="Arial monospaced for SAP" w:hAnsi="Arial monospaced for SAP"/>
                <w:sz w:val="20"/>
                <w:szCs w:val="20"/>
              </w:rPr>
              <w:t xml:space="preserve"> </w:t>
            </w:r>
            <w:r w:rsidRPr="004D6E16">
              <w:rPr>
                <w:sz w:val="20"/>
                <w:szCs w:val="20"/>
              </w:rPr>
              <w:t>выполнения</w:t>
            </w:r>
            <w:r w:rsidRPr="004D6E16">
              <w:rPr>
                <w:rFonts w:ascii="Arial monospaced for SAP" w:hAnsi="Arial monospaced for SAP"/>
                <w:sz w:val="20"/>
                <w:szCs w:val="20"/>
              </w:rPr>
              <w:t xml:space="preserve"> </w:t>
            </w:r>
            <w:r w:rsidRPr="004D6E16">
              <w:rPr>
                <w:sz w:val="20"/>
                <w:szCs w:val="20"/>
              </w:rPr>
              <w:t>работ</w:t>
            </w:r>
            <w:r w:rsidRPr="004D6E16">
              <w:rPr>
                <w:rFonts w:ascii="Arial monospaced for SAP" w:hAnsi="Arial monospaced for SAP"/>
                <w:sz w:val="20"/>
                <w:szCs w:val="20"/>
              </w:rPr>
              <w:t xml:space="preserve"> </w:t>
            </w:r>
            <w:r w:rsidRPr="004D6E16">
              <w:rPr>
                <w:sz w:val="20"/>
                <w:szCs w:val="20"/>
              </w:rPr>
              <w:t>по</w:t>
            </w:r>
            <w:r w:rsidRPr="004D6E16">
              <w:rPr>
                <w:rFonts w:ascii="Arial monospaced for SAP" w:hAnsi="Arial monospaced for SAP"/>
                <w:sz w:val="20"/>
                <w:szCs w:val="20"/>
              </w:rPr>
              <w:t xml:space="preserve"> </w:t>
            </w:r>
            <w:r w:rsidRPr="004D6E16">
              <w:rPr>
                <w:sz w:val="20"/>
                <w:szCs w:val="20"/>
              </w:rPr>
              <w:t>предмету</w:t>
            </w:r>
            <w:r w:rsidRPr="004D6E16">
              <w:rPr>
                <w:rFonts w:ascii="Arial monospaced for SAP" w:hAnsi="Arial monospaced for SAP"/>
                <w:sz w:val="20"/>
                <w:szCs w:val="20"/>
              </w:rPr>
              <w:t xml:space="preserve"> </w:t>
            </w:r>
            <w:r w:rsidRPr="004D6E16">
              <w:rPr>
                <w:sz w:val="20"/>
                <w:szCs w:val="20"/>
              </w:rPr>
              <w:t>закупки</w:t>
            </w:r>
            <w:r w:rsidRPr="004D6E16">
              <w:rPr>
                <w:rFonts w:ascii="Arial monospaced for SAP" w:hAnsi="Arial monospaced for SAP"/>
                <w:sz w:val="20"/>
                <w:szCs w:val="20"/>
              </w:rPr>
              <w:t xml:space="preserve">, </w:t>
            </w:r>
            <w:r w:rsidRPr="004D6E16">
              <w:rPr>
                <w:sz w:val="20"/>
                <w:szCs w:val="20"/>
              </w:rPr>
              <w:t>за</w:t>
            </w:r>
            <w:r w:rsidRPr="004D6E16">
              <w:rPr>
                <w:rFonts w:ascii="Arial monospaced for SAP" w:hAnsi="Arial monospaced for SAP"/>
                <w:sz w:val="20"/>
                <w:szCs w:val="20"/>
              </w:rPr>
              <w:t xml:space="preserve"> </w:t>
            </w:r>
            <w:r w:rsidRPr="004D6E16">
              <w:rPr>
                <w:sz w:val="20"/>
                <w:szCs w:val="20"/>
              </w:rPr>
              <w:t>подписью</w:t>
            </w:r>
            <w:r w:rsidRPr="004D6E16">
              <w:rPr>
                <w:rFonts w:ascii="Arial monospaced for SAP" w:hAnsi="Arial monospaced for SAP"/>
                <w:sz w:val="20"/>
                <w:szCs w:val="20"/>
              </w:rPr>
              <w:t xml:space="preserve"> </w:t>
            </w:r>
            <w:r w:rsidRPr="004D6E16">
              <w:rPr>
                <w:sz w:val="20"/>
                <w:szCs w:val="20"/>
              </w:rPr>
              <w:t>руководителя</w:t>
            </w:r>
            <w:r w:rsidRPr="004D6E16">
              <w:rPr>
                <w:rFonts w:ascii="Arial monospaced for SAP" w:hAnsi="Arial monospaced for SAP"/>
                <w:sz w:val="20"/>
                <w:szCs w:val="20"/>
              </w:rPr>
              <w:t xml:space="preserve"> </w:t>
            </w:r>
            <w:r w:rsidRPr="004D6E16">
              <w:rPr>
                <w:sz w:val="20"/>
                <w:szCs w:val="20"/>
              </w:rPr>
              <w:t>организации</w:t>
            </w:r>
            <w:r w:rsidRPr="004D6E16">
              <w:rPr>
                <w:rFonts w:ascii="Arial monospaced for SAP" w:hAnsi="Arial monospaced for SAP"/>
                <w:sz w:val="20"/>
                <w:szCs w:val="20"/>
              </w:rPr>
              <w:t xml:space="preserve"> (</w:t>
            </w:r>
            <w:r w:rsidRPr="004D6E16">
              <w:rPr>
                <w:sz w:val="20"/>
                <w:szCs w:val="20"/>
              </w:rPr>
              <w:t>Форма</w:t>
            </w:r>
            <w:r w:rsidRPr="004D6E16">
              <w:rPr>
                <w:rFonts w:ascii="Arial monospaced for SAP" w:hAnsi="Arial monospaced for SAP"/>
                <w:sz w:val="20"/>
                <w:szCs w:val="20"/>
              </w:rPr>
              <w:t xml:space="preserve"> 8), </w:t>
            </w:r>
            <w:r w:rsidRPr="004D6E16">
              <w:rPr>
                <w:sz w:val="20"/>
                <w:szCs w:val="20"/>
              </w:rPr>
              <w:t>копии</w:t>
            </w:r>
            <w:r w:rsidRPr="004D6E16">
              <w:rPr>
                <w:rFonts w:ascii="Arial monospaced for SAP" w:hAnsi="Arial monospaced for SAP"/>
                <w:sz w:val="20"/>
                <w:szCs w:val="20"/>
              </w:rPr>
              <w:t xml:space="preserve"> </w:t>
            </w:r>
            <w:r w:rsidRPr="004D6E16">
              <w:rPr>
                <w:sz w:val="20"/>
                <w:szCs w:val="20"/>
              </w:rPr>
              <w:t>сертификатов</w:t>
            </w:r>
            <w:r w:rsidRPr="004D6E16">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highlight w:val="yellow"/>
              </w:rPr>
            </w:pPr>
            <w:r w:rsidRPr="004D54F7">
              <w:rPr>
                <w:sz w:val="20"/>
                <w:szCs w:val="20"/>
              </w:rPr>
              <w:t>чел</w:t>
            </w:r>
            <w:r w:rsidRPr="004D54F7">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highlight w:val="green"/>
              </w:rPr>
            </w:pPr>
            <w:r w:rsidRPr="004D54F7">
              <w:rPr>
                <w:rFonts w:ascii="Arial monospaced for SAP" w:hAnsi="Arial monospaced for SAP"/>
                <w:sz w:val="20"/>
                <w:szCs w:val="20"/>
              </w:rPr>
              <w:t xml:space="preserve">5 </w:t>
            </w:r>
            <w:r w:rsidRPr="004D54F7">
              <w:rPr>
                <w:sz w:val="20"/>
                <w:szCs w:val="20"/>
              </w:rPr>
              <w:t>и</w:t>
            </w:r>
            <w:r w:rsidRPr="004D54F7">
              <w:rPr>
                <w:rFonts w:ascii="Arial monospaced for SAP" w:hAnsi="Arial monospaced for SAP"/>
                <w:sz w:val="20"/>
                <w:szCs w:val="20"/>
              </w:rPr>
              <w:t xml:space="preserve"> </w:t>
            </w:r>
            <w:r w:rsidRPr="004D54F7">
              <w:rPr>
                <w:sz w:val="20"/>
                <w:szCs w:val="20"/>
              </w:rPr>
              <w:t>более</w:t>
            </w:r>
          </w:p>
        </w:tc>
      </w:tr>
      <w:tr w:rsidR="004D54F7" w:rsidRPr="00890F15"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5.1</w:t>
            </w:r>
          </w:p>
        </w:tc>
        <w:tc>
          <w:tcPr>
            <w:tcW w:w="3476" w:type="dxa"/>
            <w:tcBorders>
              <w:top w:val="single" w:sz="4" w:space="0" w:color="000000"/>
              <w:left w:val="single" w:sz="4" w:space="0" w:color="000000"/>
              <w:bottom w:val="single" w:sz="4" w:space="0" w:color="000000"/>
            </w:tcBorders>
            <w:shd w:val="clear" w:color="auto" w:fill="auto"/>
          </w:tcPr>
          <w:p w:rsidR="004D54F7" w:rsidRPr="004D54F7" w:rsidRDefault="004D54F7" w:rsidP="006E4645">
            <w:pPr>
              <w:spacing w:before="0"/>
              <w:jc w:val="both"/>
              <w:rPr>
                <w:rFonts w:ascii="Arial monospaced for SAP" w:hAnsi="Arial monospaced for SAP"/>
                <w:color w:val="0070C0"/>
                <w:sz w:val="20"/>
                <w:szCs w:val="20"/>
              </w:rPr>
            </w:pPr>
            <w:r w:rsidRPr="004D54F7">
              <w:rPr>
                <w:sz w:val="20"/>
                <w:szCs w:val="20"/>
              </w:rPr>
              <w:t>Наличие</w:t>
            </w:r>
            <w:r w:rsidRPr="004D54F7">
              <w:rPr>
                <w:rFonts w:ascii="Arial monospaced for SAP" w:hAnsi="Arial monospaced for SAP"/>
                <w:sz w:val="20"/>
                <w:szCs w:val="20"/>
              </w:rPr>
              <w:t xml:space="preserve"> </w:t>
            </w:r>
            <w:r w:rsidRPr="004D54F7">
              <w:rPr>
                <w:sz w:val="20"/>
                <w:szCs w:val="20"/>
              </w:rPr>
              <w:t>ответственных</w:t>
            </w:r>
            <w:r w:rsidRPr="004D54F7">
              <w:rPr>
                <w:rFonts w:ascii="Arial monospaced for SAP" w:hAnsi="Arial monospaced for SAP"/>
                <w:sz w:val="20"/>
                <w:szCs w:val="20"/>
              </w:rPr>
              <w:t xml:space="preserve"> </w:t>
            </w:r>
            <w:r w:rsidRPr="004D54F7">
              <w:rPr>
                <w:sz w:val="20"/>
                <w:szCs w:val="20"/>
              </w:rPr>
              <w:t>за</w:t>
            </w:r>
            <w:r w:rsidRPr="004D54F7">
              <w:rPr>
                <w:rFonts w:ascii="Arial monospaced for SAP" w:hAnsi="Arial monospaced for SAP"/>
                <w:sz w:val="20"/>
                <w:szCs w:val="20"/>
              </w:rPr>
              <w:t xml:space="preserve"> </w:t>
            </w:r>
            <w:r w:rsidRPr="004D54F7">
              <w:rPr>
                <w:sz w:val="20"/>
                <w:szCs w:val="20"/>
              </w:rPr>
              <w:t>организацию</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проведение</w:t>
            </w:r>
            <w:r w:rsidRPr="004D54F7">
              <w:rPr>
                <w:rFonts w:ascii="Arial monospaced for SAP" w:hAnsi="Arial monospaced for SAP"/>
                <w:sz w:val="20"/>
                <w:szCs w:val="20"/>
              </w:rPr>
              <w:t xml:space="preserve">  </w:t>
            </w:r>
            <w:r w:rsidRPr="004D54F7">
              <w:rPr>
                <w:sz w:val="20"/>
                <w:szCs w:val="20"/>
              </w:rPr>
              <w:t>Работ</w:t>
            </w:r>
            <w:r w:rsidRPr="004D54F7">
              <w:rPr>
                <w:rFonts w:ascii="Arial monospaced for SAP" w:hAnsi="Arial monospaced for SAP"/>
                <w:sz w:val="20"/>
                <w:szCs w:val="20"/>
              </w:rPr>
              <w:t xml:space="preserve"> </w:t>
            </w:r>
            <w:r w:rsidRPr="004D54F7">
              <w:rPr>
                <w:sz w:val="20"/>
                <w:szCs w:val="20"/>
              </w:rPr>
              <w:t>повышенной</w:t>
            </w:r>
            <w:r w:rsidRPr="004D54F7">
              <w:rPr>
                <w:rFonts w:ascii="Arial monospaced for SAP" w:hAnsi="Arial monospaced for SAP"/>
                <w:sz w:val="20"/>
                <w:szCs w:val="20"/>
              </w:rPr>
              <w:t xml:space="preserve"> </w:t>
            </w:r>
            <w:r w:rsidRPr="004D54F7">
              <w:rPr>
                <w:sz w:val="20"/>
                <w:szCs w:val="20"/>
              </w:rPr>
              <w:t>опасности</w:t>
            </w:r>
            <w:r w:rsidRPr="004D54F7">
              <w:rPr>
                <w:rFonts w:ascii="Arial monospaced for SAP" w:hAnsi="Arial monospaced for SAP"/>
                <w:sz w:val="20"/>
                <w:szCs w:val="20"/>
              </w:rPr>
              <w:t xml:space="preserve"> </w:t>
            </w:r>
            <w:r w:rsidRPr="004D54F7">
              <w:rPr>
                <w:sz w:val="20"/>
                <w:szCs w:val="20"/>
              </w:rPr>
              <w:lastRenderedPageBreak/>
              <w:t>из</w:t>
            </w:r>
            <w:r w:rsidRPr="004D54F7">
              <w:rPr>
                <w:rFonts w:ascii="Arial monospaced for SAP" w:hAnsi="Arial monospaced for SAP"/>
                <w:sz w:val="20"/>
                <w:szCs w:val="20"/>
              </w:rPr>
              <w:t xml:space="preserve"> </w:t>
            </w:r>
            <w:r w:rsidRPr="004D54F7">
              <w:rPr>
                <w:sz w:val="20"/>
                <w:szCs w:val="20"/>
              </w:rPr>
              <w:t>числа</w:t>
            </w:r>
            <w:r w:rsidRPr="004D54F7">
              <w:rPr>
                <w:rFonts w:ascii="Arial monospaced for SAP" w:hAnsi="Arial monospaced for SAP"/>
                <w:sz w:val="20"/>
                <w:szCs w:val="20"/>
              </w:rPr>
              <w:t xml:space="preserve"> </w:t>
            </w:r>
            <w:r w:rsidRPr="004D54F7">
              <w:rPr>
                <w:sz w:val="20"/>
                <w:szCs w:val="20"/>
              </w:rPr>
              <w:t>ИТР</w:t>
            </w:r>
            <w:r w:rsidRPr="004D54F7">
              <w:rPr>
                <w:rFonts w:ascii="Arial monospaced for SAP" w:hAnsi="Arial monospaced for SAP"/>
                <w:sz w:val="20"/>
                <w:szCs w:val="20"/>
              </w:rPr>
              <w:t xml:space="preserve"> </w:t>
            </w:r>
            <w:r w:rsidRPr="004D54F7">
              <w:rPr>
                <w:sz w:val="20"/>
                <w:szCs w:val="20"/>
              </w:rPr>
              <w:t>подрядных</w:t>
            </w:r>
            <w:r w:rsidRPr="004D54F7">
              <w:rPr>
                <w:rFonts w:ascii="Arial monospaced for SAP" w:hAnsi="Arial monospaced for SAP"/>
                <w:sz w:val="20"/>
                <w:szCs w:val="20"/>
              </w:rPr>
              <w:t xml:space="preserve"> </w:t>
            </w:r>
            <w:r w:rsidRPr="004D54F7">
              <w:rPr>
                <w:sz w:val="20"/>
                <w:szCs w:val="20"/>
              </w:rPr>
              <w:t>организаций</w:t>
            </w:r>
            <w:r w:rsidRPr="004D54F7">
              <w:rPr>
                <w:rFonts w:ascii="Arial monospaced for SAP" w:hAnsi="Arial monospaced for SAP"/>
                <w:sz w:val="20"/>
                <w:szCs w:val="20"/>
              </w:rPr>
              <w:t xml:space="preserve">, </w:t>
            </w:r>
            <w:r w:rsidRPr="004D54F7">
              <w:rPr>
                <w:sz w:val="20"/>
                <w:szCs w:val="20"/>
              </w:rPr>
              <w:t>аттестованных</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области</w:t>
            </w:r>
            <w:r w:rsidRPr="004D54F7">
              <w:rPr>
                <w:rFonts w:ascii="Arial monospaced for SAP" w:hAnsi="Arial monospaced for SAP"/>
                <w:sz w:val="20"/>
                <w:szCs w:val="20"/>
              </w:rPr>
              <w:t xml:space="preserve"> </w:t>
            </w:r>
            <w:r w:rsidRPr="004D54F7">
              <w:rPr>
                <w:sz w:val="20"/>
                <w:szCs w:val="20"/>
              </w:rPr>
              <w:t>промышленной</w:t>
            </w:r>
            <w:r w:rsidRPr="004D54F7">
              <w:rPr>
                <w:rFonts w:ascii="Arial monospaced for SAP" w:hAnsi="Arial monospaced for SAP"/>
                <w:sz w:val="20"/>
                <w:szCs w:val="20"/>
              </w:rPr>
              <w:t xml:space="preserve"> </w:t>
            </w:r>
            <w:r w:rsidRPr="004D54F7">
              <w:rPr>
                <w:sz w:val="20"/>
                <w:szCs w:val="20"/>
              </w:rPr>
              <w:t>безопасности</w:t>
            </w:r>
            <w:r w:rsidRPr="004D54F7">
              <w:rPr>
                <w:rFonts w:ascii="Arial monospaced for SAP" w:hAnsi="Arial monospaced for SAP"/>
                <w:sz w:val="20"/>
                <w:szCs w:val="20"/>
              </w:rPr>
              <w:t xml:space="preserve"> </w:t>
            </w:r>
            <w:r w:rsidRPr="004D54F7">
              <w:rPr>
                <w:sz w:val="20"/>
                <w:szCs w:val="20"/>
              </w:rPr>
              <w:t>для</w:t>
            </w:r>
            <w:r w:rsidRPr="004D54F7">
              <w:rPr>
                <w:rFonts w:ascii="Arial monospaced for SAP" w:hAnsi="Arial monospaced for SAP"/>
                <w:sz w:val="20"/>
                <w:szCs w:val="20"/>
              </w:rPr>
              <w:t xml:space="preserve"> </w:t>
            </w:r>
            <w:r w:rsidRPr="004D54F7">
              <w:rPr>
                <w:sz w:val="20"/>
                <w:szCs w:val="20"/>
              </w:rPr>
              <w:t>осуществления</w:t>
            </w:r>
            <w:r w:rsidRPr="004D54F7">
              <w:rPr>
                <w:rFonts w:ascii="Arial monospaced for SAP" w:hAnsi="Arial monospaced for SAP"/>
                <w:sz w:val="20"/>
                <w:szCs w:val="20"/>
              </w:rPr>
              <w:t xml:space="preserve"> </w:t>
            </w:r>
            <w:r w:rsidRPr="004D54F7">
              <w:rPr>
                <w:sz w:val="20"/>
                <w:szCs w:val="20"/>
              </w:rPr>
              <w:t>деятельности</w:t>
            </w:r>
            <w:r w:rsidRPr="004D54F7">
              <w:rPr>
                <w:rFonts w:ascii="Arial monospaced for SAP" w:hAnsi="Arial monospaced for SAP"/>
                <w:sz w:val="20"/>
                <w:szCs w:val="20"/>
              </w:rPr>
              <w:t xml:space="preserve"> </w:t>
            </w:r>
            <w:r w:rsidRPr="004D54F7">
              <w:rPr>
                <w:sz w:val="20"/>
                <w:szCs w:val="20"/>
              </w:rPr>
              <w:t>на</w:t>
            </w:r>
            <w:r w:rsidRPr="004D54F7">
              <w:rPr>
                <w:rFonts w:ascii="Arial monospaced for SAP" w:hAnsi="Arial monospaced for SAP"/>
                <w:sz w:val="20"/>
                <w:szCs w:val="20"/>
              </w:rPr>
              <w:t xml:space="preserve"> </w:t>
            </w:r>
            <w:r w:rsidRPr="004D54F7">
              <w:rPr>
                <w:sz w:val="20"/>
                <w:szCs w:val="20"/>
              </w:rPr>
              <w:t>опасных</w:t>
            </w:r>
            <w:r w:rsidRPr="004D54F7">
              <w:rPr>
                <w:rFonts w:ascii="Arial monospaced for SAP" w:hAnsi="Arial monospaced for SAP"/>
                <w:sz w:val="20"/>
                <w:szCs w:val="20"/>
              </w:rPr>
              <w:t xml:space="preserve"> </w:t>
            </w:r>
            <w:r w:rsidRPr="004D54F7">
              <w:rPr>
                <w:sz w:val="20"/>
                <w:szCs w:val="20"/>
              </w:rPr>
              <w:t>производственных</w:t>
            </w:r>
            <w:r w:rsidRPr="004D54F7">
              <w:rPr>
                <w:rFonts w:ascii="Arial monospaced for SAP" w:hAnsi="Arial monospaced for SAP"/>
                <w:sz w:val="20"/>
                <w:szCs w:val="20"/>
              </w:rPr>
              <w:t xml:space="preserve"> </w:t>
            </w:r>
            <w:r w:rsidRPr="004D54F7">
              <w:rPr>
                <w:sz w:val="20"/>
                <w:szCs w:val="20"/>
              </w:rPr>
              <w:t>объектах</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объеме</w:t>
            </w:r>
            <w:r w:rsidRPr="004D54F7">
              <w:rPr>
                <w:rFonts w:ascii="Arial monospaced for SAP" w:hAnsi="Arial monospaced for SAP"/>
                <w:sz w:val="20"/>
                <w:szCs w:val="20"/>
              </w:rPr>
              <w:t xml:space="preserve"> </w:t>
            </w:r>
            <w:r w:rsidRPr="004D54F7">
              <w:rPr>
                <w:sz w:val="20"/>
                <w:szCs w:val="20"/>
              </w:rPr>
              <w:t>категорий</w:t>
            </w:r>
            <w:r w:rsidRPr="004D54F7">
              <w:rPr>
                <w:rFonts w:ascii="Arial monospaced for SAP" w:hAnsi="Arial monospaced for SAP"/>
                <w:sz w:val="20"/>
                <w:szCs w:val="20"/>
              </w:rPr>
              <w:t xml:space="preserve"> </w:t>
            </w:r>
            <w:r w:rsidRPr="004D54F7">
              <w:rPr>
                <w:sz w:val="20"/>
                <w:szCs w:val="20"/>
              </w:rPr>
              <w:t>А</w:t>
            </w:r>
            <w:r w:rsidRPr="004D54F7">
              <w:rPr>
                <w:rFonts w:ascii="Arial monospaced for SAP" w:hAnsi="Arial monospaced for SAP"/>
                <w:sz w:val="20"/>
                <w:szCs w:val="20"/>
                <w:vertAlign w:val="subscript"/>
              </w:rPr>
              <w:t>1</w:t>
            </w:r>
            <w:r w:rsidRPr="004D54F7">
              <w:rPr>
                <w:rFonts w:ascii="Arial monospaced for SAP" w:hAnsi="Arial monospaced for SAP"/>
                <w:sz w:val="20"/>
                <w:szCs w:val="20"/>
              </w:rPr>
              <w:t>,</w:t>
            </w:r>
            <w:r w:rsidRPr="004D54F7">
              <w:rPr>
                <w:sz w:val="20"/>
                <w:szCs w:val="20"/>
              </w:rPr>
              <w:t>Б</w:t>
            </w:r>
            <w:r w:rsidRPr="004D54F7">
              <w:rPr>
                <w:rFonts w:ascii="Arial monospaced for SAP" w:hAnsi="Arial monospaced for SAP"/>
                <w:sz w:val="20"/>
                <w:szCs w:val="20"/>
                <w:vertAlign w:val="subscript"/>
              </w:rPr>
              <w:t>1 .17</w:t>
            </w:r>
          </w:p>
        </w:tc>
        <w:tc>
          <w:tcPr>
            <w:tcW w:w="2977" w:type="dxa"/>
            <w:tcBorders>
              <w:top w:val="single" w:sz="4" w:space="0" w:color="000000"/>
              <w:left w:val="single" w:sz="4" w:space="0" w:color="000000"/>
              <w:bottom w:val="single" w:sz="4" w:space="0" w:color="000000"/>
            </w:tcBorders>
            <w:shd w:val="clear" w:color="auto" w:fill="auto"/>
          </w:tcPr>
          <w:p w:rsidR="004D54F7" w:rsidRPr="004D6E16" w:rsidRDefault="004D54F7" w:rsidP="00942F2D">
            <w:pPr>
              <w:rPr>
                <w:rFonts w:ascii="Arial monospaced for SAP" w:hAnsi="Arial monospaced for SAP"/>
                <w:sz w:val="20"/>
                <w:szCs w:val="20"/>
              </w:rPr>
            </w:pPr>
            <w:r w:rsidRPr="004D6E16">
              <w:rPr>
                <w:sz w:val="20"/>
                <w:szCs w:val="20"/>
              </w:rPr>
              <w:lastRenderedPageBreak/>
              <w:t>Копии</w:t>
            </w:r>
            <w:r w:rsidRPr="004D6E16">
              <w:rPr>
                <w:rFonts w:ascii="Arial monospaced for SAP" w:hAnsi="Arial monospaced for SAP"/>
                <w:sz w:val="20"/>
                <w:szCs w:val="20"/>
              </w:rPr>
              <w:t xml:space="preserve"> </w:t>
            </w:r>
            <w:r w:rsidRPr="004D6E16">
              <w:rPr>
                <w:sz w:val="20"/>
                <w:szCs w:val="20"/>
              </w:rPr>
              <w:t>свидетельств</w:t>
            </w:r>
            <w:r w:rsidRPr="004D6E16">
              <w:rPr>
                <w:rFonts w:ascii="Arial monospaced for SAP" w:hAnsi="Arial monospaced for SAP"/>
                <w:sz w:val="20"/>
                <w:szCs w:val="20"/>
              </w:rPr>
              <w:t xml:space="preserve"> </w:t>
            </w:r>
            <w:r w:rsidRPr="004D6E16">
              <w:rPr>
                <w:sz w:val="20"/>
                <w:szCs w:val="20"/>
              </w:rPr>
              <w:t>и</w:t>
            </w:r>
            <w:r w:rsidRPr="004D6E16">
              <w:rPr>
                <w:rFonts w:ascii="Arial monospaced for SAP" w:hAnsi="Arial monospaced for SAP"/>
                <w:sz w:val="20"/>
                <w:szCs w:val="20"/>
              </w:rPr>
              <w:t xml:space="preserve"> </w:t>
            </w:r>
            <w:r w:rsidRPr="004D6E16">
              <w:rPr>
                <w:sz w:val="20"/>
                <w:szCs w:val="20"/>
              </w:rPr>
              <w:t>протоколов</w:t>
            </w:r>
            <w:r w:rsidRPr="004D6E16">
              <w:rPr>
                <w:rFonts w:ascii="Arial monospaced for SAP" w:hAnsi="Arial monospaced for SAP"/>
                <w:sz w:val="20"/>
                <w:szCs w:val="20"/>
              </w:rPr>
              <w:t xml:space="preserve"> </w:t>
            </w:r>
            <w:r w:rsidRPr="004D6E16">
              <w:rPr>
                <w:sz w:val="20"/>
                <w:szCs w:val="20"/>
              </w:rPr>
              <w:t>комиссий</w:t>
            </w:r>
            <w:r w:rsidRPr="004D6E16">
              <w:rPr>
                <w:rFonts w:ascii="Arial monospaced for SAP" w:hAnsi="Arial monospaced for SAP"/>
                <w:sz w:val="20"/>
                <w:szCs w:val="20"/>
              </w:rPr>
              <w:t xml:space="preserve"> </w:t>
            </w:r>
            <w:r w:rsidRPr="004D6E16">
              <w:rPr>
                <w:sz w:val="20"/>
                <w:szCs w:val="20"/>
              </w:rPr>
              <w:t>об</w:t>
            </w:r>
            <w:r w:rsidRPr="004D6E16">
              <w:rPr>
                <w:rFonts w:ascii="Arial monospaced for SAP" w:hAnsi="Arial monospaced for SAP"/>
                <w:sz w:val="20"/>
                <w:szCs w:val="20"/>
              </w:rPr>
              <w:t xml:space="preserve"> </w:t>
            </w:r>
            <w:r w:rsidRPr="004D6E16">
              <w:rPr>
                <w:sz w:val="20"/>
                <w:szCs w:val="20"/>
              </w:rPr>
              <w:t>аттестации</w:t>
            </w:r>
            <w:r w:rsidRPr="004D6E16">
              <w:rPr>
                <w:rFonts w:ascii="Arial monospaced for SAP" w:hAnsi="Arial monospaced for SAP"/>
                <w:sz w:val="20"/>
                <w:szCs w:val="20"/>
              </w:rPr>
              <w:t xml:space="preserve"> (</w:t>
            </w:r>
            <w:r w:rsidRPr="004D6E16">
              <w:rPr>
                <w:sz w:val="20"/>
                <w:szCs w:val="20"/>
              </w:rPr>
              <w:t>допускается</w:t>
            </w:r>
            <w:r w:rsidRPr="004D6E16">
              <w:rPr>
                <w:rFonts w:ascii="Arial monospaced for SAP" w:hAnsi="Arial monospaced for SAP"/>
                <w:sz w:val="20"/>
                <w:szCs w:val="20"/>
              </w:rPr>
              <w:t xml:space="preserve"> </w:t>
            </w:r>
            <w:r w:rsidRPr="004D6E16">
              <w:rPr>
                <w:sz w:val="20"/>
                <w:szCs w:val="20"/>
              </w:rPr>
              <w:lastRenderedPageBreak/>
              <w:t>предоставление</w:t>
            </w:r>
            <w:r w:rsidRPr="004D6E16">
              <w:rPr>
                <w:rFonts w:ascii="Arial monospaced for SAP" w:hAnsi="Arial monospaced for SAP"/>
                <w:sz w:val="20"/>
                <w:szCs w:val="20"/>
              </w:rPr>
              <w:t xml:space="preserve"> </w:t>
            </w:r>
            <w:r w:rsidRPr="004D6E16">
              <w:rPr>
                <w:sz w:val="20"/>
                <w:szCs w:val="20"/>
              </w:rPr>
              <w:t>гарантийного</w:t>
            </w:r>
            <w:r w:rsidRPr="004D6E16">
              <w:rPr>
                <w:rFonts w:ascii="Arial monospaced for SAP" w:hAnsi="Arial monospaced for SAP"/>
                <w:sz w:val="20"/>
                <w:szCs w:val="20"/>
              </w:rPr>
              <w:t xml:space="preserve"> </w:t>
            </w:r>
            <w:r w:rsidRPr="004D6E16">
              <w:rPr>
                <w:sz w:val="20"/>
                <w:szCs w:val="20"/>
              </w:rPr>
              <w:t>письма</w:t>
            </w:r>
            <w:r w:rsidRPr="004D6E16">
              <w:rPr>
                <w:rFonts w:ascii="Arial monospaced for SAP" w:hAnsi="Arial monospaced for SAP"/>
                <w:sz w:val="20"/>
                <w:szCs w:val="20"/>
              </w:rPr>
              <w:t xml:space="preserve"> </w:t>
            </w:r>
            <w:r w:rsidRPr="004D6E16">
              <w:rPr>
                <w:sz w:val="20"/>
                <w:szCs w:val="20"/>
              </w:rPr>
              <w:t>об</w:t>
            </w:r>
            <w:r w:rsidRPr="004D6E16">
              <w:rPr>
                <w:rFonts w:ascii="Arial monospaced for SAP" w:hAnsi="Arial monospaced for SAP"/>
                <w:sz w:val="20"/>
                <w:szCs w:val="20"/>
              </w:rPr>
              <w:t xml:space="preserve"> </w:t>
            </w:r>
            <w:r w:rsidRPr="004D6E16">
              <w:rPr>
                <w:sz w:val="20"/>
                <w:szCs w:val="20"/>
              </w:rPr>
              <w:t>обучении</w:t>
            </w:r>
            <w:r w:rsidRPr="004D6E16">
              <w:rPr>
                <w:rFonts w:ascii="Arial monospaced for SAP" w:hAnsi="Arial monospaced for SAP"/>
                <w:sz w:val="20"/>
                <w:szCs w:val="20"/>
              </w:rPr>
              <w:t xml:space="preserve"> </w:t>
            </w:r>
            <w:r w:rsidRPr="004D6E16">
              <w:rPr>
                <w:sz w:val="20"/>
                <w:szCs w:val="20"/>
              </w:rPr>
              <w:t>персонала</w:t>
            </w:r>
            <w:r w:rsidRPr="004D6E16">
              <w:rPr>
                <w:rFonts w:ascii="Arial monospaced for SAP" w:hAnsi="Arial monospaced for SAP"/>
                <w:sz w:val="20"/>
                <w:szCs w:val="20"/>
              </w:rPr>
              <w:t xml:space="preserve"> </w:t>
            </w:r>
            <w:r w:rsidRPr="004D6E16">
              <w:rPr>
                <w:sz w:val="20"/>
                <w:szCs w:val="20"/>
              </w:rPr>
              <w:t>по</w:t>
            </w:r>
            <w:r w:rsidRPr="004D6E16">
              <w:rPr>
                <w:rFonts w:ascii="Arial monospaced for SAP" w:hAnsi="Arial monospaced for SAP"/>
                <w:sz w:val="20"/>
                <w:szCs w:val="20"/>
              </w:rPr>
              <w:t xml:space="preserve"> </w:t>
            </w:r>
            <w:r w:rsidRPr="004D6E16">
              <w:rPr>
                <w:sz w:val="20"/>
                <w:szCs w:val="20"/>
              </w:rPr>
              <w:t>требуемым</w:t>
            </w:r>
            <w:r w:rsidRPr="004D6E16">
              <w:rPr>
                <w:rFonts w:ascii="Arial monospaced for SAP" w:hAnsi="Arial monospaced for SAP"/>
                <w:sz w:val="20"/>
                <w:szCs w:val="20"/>
              </w:rPr>
              <w:t xml:space="preserve"> </w:t>
            </w:r>
            <w:r w:rsidRPr="004D6E16">
              <w:rPr>
                <w:sz w:val="20"/>
                <w:szCs w:val="20"/>
              </w:rPr>
              <w:t>категориям</w:t>
            </w:r>
            <w:r w:rsidRPr="004D6E16">
              <w:rPr>
                <w:rFonts w:ascii="Arial monospaced for SAP" w:hAnsi="Arial monospaced for SAP"/>
                <w:sz w:val="20"/>
                <w:szCs w:val="20"/>
              </w:rPr>
              <w:t xml:space="preserve"> </w:t>
            </w:r>
            <w:r w:rsidRPr="004D6E16">
              <w:rPr>
                <w:sz w:val="20"/>
                <w:szCs w:val="20"/>
              </w:rPr>
              <w:t>пром</w:t>
            </w:r>
            <w:r w:rsidRPr="004D6E16">
              <w:rPr>
                <w:rFonts w:ascii="Arial monospaced for SAP" w:hAnsi="Arial monospaced for SAP"/>
                <w:sz w:val="20"/>
                <w:szCs w:val="20"/>
              </w:rPr>
              <w:t xml:space="preserve">. </w:t>
            </w:r>
            <w:r w:rsidRPr="004D6E16">
              <w:rPr>
                <w:sz w:val="20"/>
                <w:szCs w:val="20"/>
              </w:rPr>
              <w:t>безопасности</w:t>
            </w:r>
            <w:r w:rsidRPr="004D6E16">
              <w:rPr>
                <w:rFonts w:ascii="Arial monospaced for SAP" w:hAnsi="Arial monospaced for SAP"/>
                <w:sz w:val="20"/>
                <w:szCs w:val="20"/>
              </w:rPr>
              <w:t>).</w:t>
            </w:r>
          </w:p>
          <w:p w:rsidR="004D54F7" w:rsidRPr="004D6E16" w:rsidRDefault="004D54F7" w:rsidP="00942F2D">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sz w:val="20"/>
                <w:szCs w:val="20"/>
              </w:rPr>
              <w:lastRenderedPageBreak/>
              <w:t>чел</w:t>
            </w:r>
            <w:r w:rsidRPr="004D54F7">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highlight w:val="yellow"/>
              </w:rPr>
            </w:pPr>
            <w:r w:rsidRPr="004D54F7">
              <w:rPr>
                <w:rFonts w:ascii="Arial monospaced for SAP" w:hAnsi="Arial monospaced for SAP"/>
                <w:sz w:val="20"/>
                <w:szCs w:val="20"/>
              </w:rPr>
              <w:t xml:space="preserve">1 </w:t>
            </w:r>
            <w:r w:rsidRPr="004D54F7">
              <w:rPr>
                <w:sz w:val="20"/>
                <w:szCs w:val="20"/>
              </w:rPr>
              <w:t>и</w:t>
            </w:r>
            <w:r w:rsidRPr="004D54F7">
              <w:rPr>
                <w:rFonts w:ascii="Arial monospaced for SAP" w:hAnsi="Arial monospaced for SAP"/>
                <w:sz w:val="20"/>
                <w:szCs w:val="20"/>
              </w:rPr>
              <w:t xml:space="preserve"> </w:t>
            </w:r>
            <w:r w:rsidRPr="004D54F7">
              <w:rPr>
                <w:sz w:val="20"/>
                <w:szCs w:val="20"/>
              </w:rPr>
              <w:t>более</w:t>
            </w:r>
          </w:p>
        </w:tc>
      </w:tr>
      <w:tr w:rsidR="004D54F7" w:rsidRPr="00890F15"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6</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eastAsia="Calibri" w:hAnsi="Arial monospaced for SAP" w:cs="Arial"/>
                <w:sz w:val="20"/>
                <w:szCs w:val="20"/>
              </w:rPr>
            </w:pPr>
            <w:r w:rsidRPr="004D54F7">
              <w:rPr>
                <w:sz w:val="20"/>
                <w:szCs w:val="20"/>
              </w:rPr>
              <w:t>Укомплектованность</w:t>
            </w:r>
            <w:r w:rsidRPr="004D54F7">
              <w:rPr>
                <w:rFonts w:ascii="Arial monospaced for SAP" w:hAnsi="Arial monospaced for SAP"/>
                <w:sz w:val="20"/>
                <w:szCs w:val="20"/>
              </w:rPr>
              <w:t xml:space="preserve"> </w:t>
            </w:r>
            <w:r w:rsidRPr="004D54F7">
              <w:rPr>
                <w:sz w:val="20"/>
                <w:szCs w:val="20"/>
              </w:rPr>
              <w:t>для</w:t>
            </w:r>
            <w:r w:rsidRPr="004D54F7">
              <w:rPr>
                <w:rFonts w:ascii="Arial monospaced for SAP" w:hAnsi="Arial monospaced for SAP"/>
                <w:sz w:val="20"/>
                <w:szCs w:val="20"/>
              </w:rPr>
              <w:t xml:space="preserve"> </w:t>
            </w:r>
            <w:r w:rsidRPr="004D54F7">
              <w:rPr>
                <w:sz w:val="20"/>
                <w:szCs w:val="20"/>
              </w:rPr>
              <w:t>проведения</w:t>
            </w:r>
            <w:r w:rsidRPr="004D54F7">
              <w:rPr>
                <w:rFonts w:ascii="Arial monospaced for SAP" w:hAnsi="Arial monospaced for SAP"/>
                <w:sz w:val="20"/>
                <w:szCs w:val="20"/>
              </w:rPr>
              <w:t xml:space="preserve"> </w:t>
            </w:r>
            <w:r w:rsidRPr="004D54F7">
              <w:rPr>
                <w:sz w:val="20"/>
                <w:szCs w:val="20"/>
              </w:rPr>
              <w:t>работ</w:t>
            </w:r>
            <w:r w:rsidRPr="004D54F7">
              <w:rPr>
                <w:rFonts w:ascii="Arial monospaced for SAP" w:hAnsi="Arial monospaced for SAP"/>
                <w:sz w:val="20"/>
                <w:szCs w:val="20"/>
              </w:rPr>
              <w:t xml:space="preserve"> </w:t>
            </w:r>
            <w:r w:rsidRPr="004D54F7">
              <w:rPr>
                <w:sz w:val="20"/>
                <w:szCs w:val="20"/>
              </w:rPr>
              <w:t>достаточным</w:t>
            </w:r>
            <w:r w:rsidRPr="004D54F7">
              <w:rPr>
                <w:rFonts w:ascii="Arial monospaced for SAP" w:hAnsi="Arial monospaced for SAP"/>
                <w:sz w:val="20"/>
                <w:szCs w:val="20"/>
              </w:rPr>
              <w:t xml:space="preserve"> </w:t>
            </w:r>
            <w:r w:rsidRPr="004D54F7">
              <w:rPr>
                <w:sz w:val="20"/>
                <w:szCs w:val="20"/>
              </w:rPr>
              <w:t>количеством</w:t>
            </w:r>
            <w:r w:rsidRPr="004D54F7">
              <w:rPr>
                <w:rFonts w:ascii="Arial monospaced for SAP" w:hAnsi="Arial monospaced for SAP"/>
                <w:sz w:val="20"/>
                <w:szCs w:val="20"/>
              </w:rPr>
              <w:t xml:space="preserve"> </w:t>
            </w:r>
            <w:r w:rsidRPr="004D54F7">
              <w:rPr>
                <w:sz w:val="20"/>
                <w:szCs w:val="20"/>
              </w:rPr>
              <w:t>грузоподъемной</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специальной</w:t>
            </w:r>
            <w:r w:rsidRPr="004D54F7">
              <w:rPr>
                <w:rFonts w:ascii="Arial monospaced for SAP" w:hAnsi="Arial monospaced for SAP"/>
                <w:sz w:val="20"/>
                <w:szCs w:val="20"/>
              </w:rPr>
              <w:t xml:space="preserve"> </w:t>
            </w:r>
            <w:r w:rsidRPr="004D54F7">
              <w:rPr>
                <w:sz w:val="20"/>
                <w:szCs w:val="20"/>
              </w:rPr>
              <w:t>техники</w:t>
            </w:r>
            <w:r w:rsidRPr="004D54F7">
              <w:rPr>
                <w:rFonts w:ascii="Arial monospaced for SAP" w:hAnsi="Arial monospaced for SAP"/>
                <w:sz w:val="20"/>
                <w:szCs w:val="20"/>
              </w:rPr>
              <w:t xml:space="preserve">, </w:t>
            </w:r>
            <w:r w:rsidRPr="004D54F7">
              <w:rPr>
                <w:sz w:val="20"/>
                <w:szCs w:val="20"/>
              </w:rPr>
              <w:t>находящихся</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собственности</w:t>
            </w:r>
            <w:r w:rsidRPr="004D54F7">
              <w:rPr>
                <w:rFonts w:ascii="Arial monospaced for SAP" w:hAnsi="Arial monospaced for SAP"/>
                <w:sz w:val="20"/>
                <w:szCs w:val="20"/>
              </w:rPr>
              <w:t xml:space="preserve"> </w:t>
            </w:r>
            <w:r w:rsidRPr="004D54F7">
              <w:rPr>
                <w:sz w:val="20"/>
                <w:szCs w:val="20"/>
              </w:rPr>
              <w:t>или</w:t>
            </w:r>
            <w:r w:rsidRPr="004D54F7">
              <w:rPr>
                <w:rFonts w:ascii="Arial monospaced for SAP" w:hAnsi="Arial monospaced for SAP"/>
                <w:sz w:val="20"/>
                <w:szCs w:val="20"/>
              </w:rPr>
              <w:t xml:space="preserve"> </w:t>
            </w:r>
            <w:r w:rsidRPr="004D54F7">
              <w:rPr>
                <w:sz w:val="20"/>
                <w:szCs w:val="20"/>
              </w:rPr>
              <w:t>в</w:t>
            </w:r>
            <w:r w:rsidRPr="004D54F7">
              <w:rPr>
                <w:rFonts w:ascii="Arial monospaced for SAP" w:hAnsi="Arial monospaced for SAP"/>
                <w:sz w:val="20"/>
                <w:szCs w:val="20"/>
              </w:rPr>
              <w:t xml:space="preserve"> </w:t>
            </w:r>
            <w:r w:rsidRPr="004D54F7">
              <w:rPr>
                <w:sz w:val="20"/>
                <w:szCs w:val="20"/>
              </w:rPr>
              <w:t>аренде</w:t>
            </w:r>
            <w:r w:rsidRPr="004D54F7">
              <w:rPr>
                <w:rFonts w:ascii="Arial monospaced for SAP" w:hAnsi="Arial monospaced for SAP"/>
                <w:sz w:val="20"/>
                <w:szCs w:val="20"/>
              </w:rPr>
              <w:t>:</w:t>
            </w:r>
          </w:p>
        </w:tc>
        <w:tc>
          <w:tcPr>
            <w:tcW w:w="2977" w:type="dxa"/>
            <w:tcBorders>
              <w:top w:val="single" w:sz="4" w:space="0" w:color="000000"/>
              <w:left w:val="single" w:sz="4" w:space="0" w:color="000000"/>
              <w:bottom w:val="single" w:sz="4" w:space="0" w:color="000000"/>
            </w:tcBorders>
            <w:shd w:val="clear" w:color="auto" w:fill="auto"/>
            <w:vAlign w:val="center"/>
          </w:tcPr>
          <w:p w:rsidR="004D54F7" w:rsidRPr="004D6E16" w:rsidRDefault="004D54F7" w:rsidP="00942F2D">
            <w:pPr>
              <w:rPr>
                <w:rFonts w:ascii="Arial monospaced for SAP" w:eastAsia="Calibri"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p>
        </w:tc>
      </w:tr>
      <w:tr w:rsidR="004D54F7" w:rsidRPr="001243B5"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6.1</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 xml:space="preserve">- </w:t>
            </w:r>
            <w:r w:rsidRPr="004D54F7">
              <w:rPr>
                <w:sz w:val="20"/>
                <w:szCs w:val="20"/>
              </w:rPr>
              <w:t>наличие</w:t>
            </w:r>
            <w:r w:rsidRPr="004D54F7">
              <w:rPr>
                <w:rFonts w:ascii="Arial monospaced for SAP" w:hAnsi="Arial monospaced for SAP"/>
                <w:sz w:val="20"/>
                <w:szCs w:val="20"/>
              </w:rPr>
              <w:t xml:space="preserve"> </w:t>
            </w:r>
            <w:r w:rsidRPr="004D54F7">
              <w:rPr>
                <w:sz w:val="20"/>
                <w:szCs w:val="20"/>
              </w:rPr>
              <w:t>или</w:t>
            </w:r>
            <w:r w:rsidRPr="004D54F7">
              <w:rPr>
                <w:rFonts w:ascii="Arial monospaced for SAP" w:hAnsi="Arial monospaced for SAP"/>
                <w:sz w:val="20"/>
                <w:szCs w:val="20"/>
              </w:rPr>
              <w:t xml:space="preserve"> </w:t>
            </w:r>
            <w:r w:rsidRPr="004D54F7">
              <w:rPr>
                <w:sz w:val="20"/>
                <w:szCs w:val="20"/>
              </w:rPr>
              <w:t>аренда</w:t>
            </w:r>
            <w:r w:rsidRPr="004D54F7">
              <w:rPr>
                <w:rFonts w:ascii="Arial monospaced for SAP" w:hAnsi="Arial monospaced for SAP" w:cs="Calibri"/>
                <w:sz w:val="20"/>
                <w:szCs w:val="20"/>
              </w:rPr>
              <w:t xml:space="preserve"> </w:t>
            </w:r>
            <w:r w:rsidRPr="004D54F7">
              <w:rPr>
                <w:sz w:val="20"/>
                <w:szCs w:val="20"/>
              </w:rPr>
              <w:t>грузовой</w:t>
            </w:r>
            <w:r w:rsidRPr="004D54F7">
              <w:rPr>
                <w:rFonts w:ascii="Arial monospaced for SAP" w:hAnsi="Arial monospaced for SAP"/>
                <w:sz w:val="20"/>
                <w:szCs w:val="20"/>
              </w:rPr>
              <w:t xml:space="preserve"> </w:t>
            </w:r>
            <w:r w:rsidRPr="004D54F7">
              <w:rPr>
                <w:sz w:val="20"/>
                <w:szCs w:val="20"/>
              </w:rPr>
              <w:t>транспортной</w:t>
            </w:r>
            <w:r w:rsidRPr="004D54F7">
              <w:rPr>
                <w:rFonts w:ascii="Arial monospaced for SAP" w:hAnsi="Arial monospaced for SAP"/>
                <w:sz w:val="20"/>
                <w:szCs w:val="20"/>
              </w:rPr>
              <w:t xml:space="preserve"> </w:t>
            </w:r>
            <w:r w:rsidRPr="004D54F7">
              <w:rPr>
                <w:sz w:val="20"/>
                <w:szCs w:val="20"/>
              </w:rPr>
              <w:t>техники</w:t>
            </w:r>
            <w:r w:rsidRPr="004D54F7">
              <w:rPr>
                <w:rFonts w:ascii="Arial monospaced for SAP" w:hAnsi="Arial monospaced for SAP"/>
                <w:sz w:val="20"/>
                <w:szCs w:val="20"/>
              </w:rPr>
              <w:t xml:space="preserve"> </w:t>
            </w:r>
            <w:r w:rsidRPr="004D54F7">
              <w:rPr>
                <w:sz w:val="20"/>
                <w:szCs w:val="20"/>
              </w:rPr>
              <w:t>для</w:t>
            </w:r>
            <w:r w:rsidRPr="004D54F7">
              <w:rPr>
                <w:rFonts w:ascii="Arial monospaced for SAP" w:hAnsi="Arial monospaced for SAP"/>
                <w:sz w:val="20"/>
                <w:szCs w:val="20"/>
              </w:rPr>
              <w:t xml:space="preserve"> </w:t>
            </w:r>
            <w:r w:rsidRPr="004D54F7">
              <w:rPr>
                <w:sz w:val="20"/>
                <w:szCs w:val="20"/>
              </w:rPr>
              <w:t>перевозки</w:t>
            </w:r>
            <w:r w:rsidRPr="004D54F7">
              <w:rPr>
                <w:rFonts w:ascii="Arial monospaced for SAP" w:hAnsi="Arial monospaced for SAP"/>
                <w:sz w:val="20"/>
                <w:szCs w:val="20"/>
              </w:rPr>
              <w:t xml:space="preserve"> </w:t>
            </w:r>
            <w:r w:rsidRPr="004D54F7">
              <w:rPr>
                <w:sz w:val="20"/>
                <w:szCs w:val="20"/>
              </w:rPr>
              <w:t>оборудования</w:t>
            </w:r>
            <w:r w:rsidRPr="004D54F7">
              <w:rPr>
                <w:rFonts w:ascii="Arial monospaced for SAP" w:hAnsi="Arial monospaced for SAP"/>
                <w:sz w:val="20"/>
                <w:szCs w:val="20"/>
              </w:rPr>
              <w:t xml:space="preserve">, </w:t>
            </w:r>
            <w:r w:rsidRPr="004D54F7">
              <w:rPr>
                <w:sz w:val="20"/>
                <w:szCs w:val="20"/>
              </w:rPr>
              <w:t>запчастей</w:t>
            </w:r>
            <w:r w:rsidRPr="004D54F7">
              <w:rPr>
                <w:rFonts w:ascii="Arial monospaced for SAP" w:hAnsi="Arial monospaced for SAP"/>
                <w:sz w:val="20"/>
                <w:szCs w:val="20"/>
              </w:rPr>
              <w:t xml:space="preserve">, </w:t>
            </w:r>
            <w:r w:rsidRPr="004D54F7">
              <w:rPr>
                <w:sz w:val="20"/>
                <w:szCs w:val="20"/>
              </w:rPr>
              <w:t>материалов</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вывоза</w:t>
            </w:r>
            <w:r w:rsidRPr="004D54F7">
              <w:rPr>
                <w:rFonts w:ascii="Arial monospaced for SAP" w:hAnsi="Arial monospaced for SAP"/>
                <w:sz w:val="20"/>
                <w:szCs w:val="20"/>
              </w:rPr>
              <w:t xml:space="preserve"> </w:t>
            </w:r>
            <w:r w:rsidRPr="004D54F7">
              <w:rPr>
                <w:sz w:val="20"/>
                <w:szCs w:val="20"/>
              </w:rPr>
              <w:t>мусора</w:t>
            </w:r>
            <w:r w:rsidRPr="004D54F7">
              <w:rPr>
                <w:rFonts w:ascii="Arial monospaced for SAP" w:hAnsi="Arial monospaced for SAP"/>
                <w:sz w:val="20"/>
                <w:szCs w:val="20"/>
              </w:rPr>
              <w:t>,</w:t>
            </w:r>
          </w:p>
        </w:tc>
        <w:tc>
          <w:tcPr>
            <w:tcW w:w="2977" w:type="dxa"/>
            <w:vMerge w:val="restart"/>
            <w:tcBorders>
              <w:top w:val="single" w:sz="4" w:space="0" w:color="000000"/>
              <w:left w:val="single" w:sz="4" w:space="0" w:color="000000"/>
            </w:tcBorders>
            <w:shd w:val="clear" w:color="auto" w:fill="auto"/>
            <w:vAlign w:val="center"/>
          </w:tcPr>
          <w:p w:rsidR="004D54F7" w:rsidRPr="004D6E16" w:rsidRDefault="004D54F7" w:rsidP="00942F2D">
            <w:pPr>
              <w:rPr>
                <w:rFonts w:ascii="Arial monospaced for SAP" w:hAnsi="Arial monospaced for SAP"/>
                <w:sz w:val="20"/>
                <w:szCs w:val="20"/>
              </w:rPr>
            </w:pPr>
          </w:p>
          <w:p w:rsidR="004D54F7" w:rsidRPr="004D6E16" w:rsidRDefault="004D54F7" w:rsidP="00942F2D">
            <w:pPr>
              <w:rPr>
                <w:rFonts w:ascii="Arial monospaced for SAP" w:hAnsi="Arial monospaced for SAP"/>
                <w:sz w:val="20"/>
                <w:szCs w:val="20"/>
              </w:rPr>
            </w:pPr>
            <w:r w:rsidRPr="004D6E16">
              <w:rPr>
                <w:sz w:val="20"/>
                <w:szCs w:val="20"/>
              </w:rPr>
              <w:t>Справка</w:t>
            </w:r>
            <w:r w:rsidRPr="004D6E16">
              <w:rPr>
                <w:rFonts w:ascii="Arial monospaced for SAP" w:hAnsi="Arial monospaced for SAP"/>
                <w:sz w:val="20"/>
                <w:szCs w:val="20"/>
              </w:rPr>
              <w:t xml:space="preserve"> </w:t>
            </w:r>
            <w:r w:rsidRPr="004D6E16">
              <w:rPr>
                <w:sz w:val="20"/>
                <w:szCs w:val="20"/>
              </w:rPr>
              <w:t>о</w:t>
            </w:r>
            <w:r w:rsidRPr="004D6E16">
              <w:rPr>
                <w:rFonts w:ascii="Arial monospaced for SAP" w:hAnsi="Arial monospaced for SAP"/>
                <w:sz w:val="20"/>
                <w:szCs w:val="20"/>
              </w:rPr>
              <w:t xml:space="preserve"> </w:t>
            </w:r>
            <w:r w:rsidRPr="004D6E16">
              <w:rPr>
                <w:sz w:val="20"/>
                <w:szCs w:val="20"/>
              </w:rPr>
              <w:t>наличии</w:t>
            </w:r>
            <w:r w:rsidRPr="004D6E16">
              <w:rPr>
                <w:rFonts w:ascii="Arial monospaced for SAP" w:hAnsi="Arial monospaced for SAP"/>
                <w:sz w:val="20"/>
                <w:szCs w:val="20"/>
              </w:rPr>
              <w:t xml:space="preserve"> </w:t>
            </w:r>
            <w:r w:rsidRPr="004D6E16">
              <w:rPr>
                <w:sz w:val="20"/>
                <w:szCs w:val="20"/>
              </w:rPr>
              <w:t>производственных</w:t>
            </w:r>
            <w:r w:rsidRPr="004D6E16">
              <w:rPr>
                <w:rFonts w:ascii="Arial monospaced for SAP" w:hAnsi="Arial monospaced for SAP"/>
                <w:sz w:val="20"/>
                <w:szCs w:val="20"/>
              </w:rPr>
              <w:t xml:space="preserve"> </w:t>
            </w:r>
            <w:r w:rsidRPr="004D6E16">
              <w:rPr>
                <w:sz w:val="20"/>
                <w:szCs w:val="20"/>
              </w:rPr>
              <w:t>мощностей</w:t>
            </w:r>
            <w:r w:rsidRPr="004D6E16">
              <w:rPr>
                <w:rFonts w:ascii="Arial monospaced for SAP" w:hAnsi="Arial monospaced for SAP"/>
                <w:sz w:val="20"/>
                <w:szCs w:val="20"/>
              </w:rPr>
              <w:t xml:space="preserve"> (</w:t>
            </w:r>
            <w:r w:rsidRPr="004D6E16">
              <w:rPr>
                <w:sz w:val="20"/>
                <w:szCs w:val="20"/>
              </w:rPr>
              <w:t>Форма</w:t>
            </w:r>
            <w:r w:rsidRPr="004D6E16">
              <w:rPr>
                <w:rFonts w:ascii="Arial monospaced for SAP" w:hAnsi="Arial monospaced for SAP"/>
                <w:sz w:val="20"/>
                <w:szCs w:val="20"/>
              </w:rPr>
              <w:t xml:space="preserve"> 9) </w:t>
            </w:r>
            <w:r w:rsidRPr="004D6E16">
              <w:rPr>
                <w:sz w:val="20"/>
                <w:szCs w:val="20"/>
              </w:rPr>
              <w:t>с</w:t>
            </w:r>
            <w:r w:rsidRPr="004D6E16">
              <w:rPr>
                <w:rFonts w:ascii="Arial monospaced for SAP" w:hAnsi="Arial monospaced for SAP"/>
                <w:sz w:val="20"/>
                <w:szCs w:val="20"/>
              </w:rPr>
              <w:t xml:space="preserve"> </w:t>
            </w:r>
            <w:r w:rsidRPr="004D6E16">
              <w:rPr>
                <w:sz w:val="20"/>
                <w:szCs w:val="20"/>
              </w:rPr>
              <w:t>указанием</w:t>
            </w:r>
            <w:r w:rsidRPr="004D6E16">
              <w:rPr>
                <w:rFonts w:ascii="Arial monospaced for SAP" w:hAnsi="Arial monospaced for SAP"/>
                <w:sz w:val="20"/>
                <w:szCs w:val="20"/>
              </w:rPr>
              <w:t xml:space="preserve"> </w:t>
            </w:r>
            <w:r w:rsidRPr="004D6E16">
              <w:rPr>
                <w:sz w:val="20"/>
                <w:szCs w:val="20"/>
              </w:rPr>
              <w:t>собственности</w:t>
            </w:r>
            <w:r w:rsidRPr="004D6E16">
              <w:rPr>
                <w:rFonts w:ascii="Arial monospaced for SAP" w:hAnsi="Arial monospaced for SAP"/>
                <w:sz w:val="20"/>
                <w:szCs w:val="20"/>
              </w:rPr>
              <w:t xml:space="preserve"> </w:t>
            </w:r>
            <w:r w:rsidRPr="004D6E16">
              <w:rPr>
                <w:sz w:val="20"/>
                <w:szCs w:val="20"/>
              </w:rPr>
              <w:t>или</w:t>
            </w:r>
            <w:r w:rsidRPr="004D6E16">
              <w:rPr>
                <w:rFonts w:ascii="Arial monospaced for SAP" w:hAnsi="Arial monospaced for SAP"/>
                <w:sz w:val="20"/>
                <w:szCs w:val="20"/>
              </w:rPr>
              <w:t xml:space="preserve"> </w:t>
            </w:r>
            <w:r w:rsidRPr="004D6E16">
              <w:rPr>
                <w:sz w:val="20"/>
                <w:szCs w:val="20"/>
              </w:rPr>
              <w:t>аренды</w:t>
            </w:r>
            <w:r w:rsidRPr="004D6E16">
              <w:rPr>
                <w:rFonts w:ascii="Arial monospaced for SAP" w:hAnsi="Arial monospaced for SAP"/>
                <w:sz w:val="20"/>
                <w:szCs w:val="20"/>
              </w:rPr>
              <w:t xml:space="preserve"> </w:t>
            </w:r>
            <w:r w:rsidRPr="004D6E16">
              <w:rPr>
                <w:sz w:val="20"/>
                <w:szCs w:val="20"/>
              </w:rPr>
              <w:t>данной</w:t>
            </w:r>
            <w:r w:rsidRPr="004D6E16">
              <w:rPr>
                <w:rFonts w:ascii="Arial monospaced for SAP" w:hAnsi="Arial monospaced for SAP"/>
                <w:sz w:val="20"/>
                <w:szCs w:val="20"/>
              </w:rPr>
              <w:t xml:space="preserve"> </w:t>
            </w:r>
            <w:r w:rsidRPr="004D6E16">
              <w:rPr>
                <w:sz w:val="20"/>
                <w:szCs w:val="20"/>
              </w:rPr>
              <w:t>техники</w:t>
            </w:r>
            <w:r w:rsidRPr="004D6E16">
              <w:rPr>
                <w:rFonts w:ascii="Arial monospaced for SAP" w:hAnsi="Arial monospaced for SAP"/>
                <w:sz w:val="20"/>
                <w:szCs w:val="20"/>
              </w:rPr>
              <w:t>.</w:t>
            </w:r>
          </w:p>
          <w:p w:rsidR="004D54F7" w:rsidRPr="004D6E16" w:rsidRDefault="004D54F7" w:rsidP="00942F2D">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6E4645" w:rsidP="00942F2D">
            <w:pPr>
              <w:rPr>
                <w:rFonts w:ascii="Arial monospaced for SAP" w:hAnsi="Arial monospaced for SAP"/>
                <w:sz w:val="20"/>
                <w:szCs w:val="20"/>
              </w:rPr>
            </w:pPr>
            <w:r>
              <w:rPr>
                <w:sz w:val="20"/>
                <w:szCs w:val="20"/>
              </w:rPr>
              <w:t>е</w:t>
            </w:r>
            <w:r w:rsidR="004D54F7" w:rsidRPr="004D54F7">
              <w:rPr>
                <w:sz w:val="20"/>
                <w:szCs w:val="20"/>
              </w:rPr>
              <w:t>д</w:t>
            </w:r>
            <w:r w:rsidR="004D54F7" w:rsidRPr="004D54F7">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highlight w:val="green"/>
              </w:rPr>
            </w:pPr>
            <w:r w:rsidRPr="004D54F7">
              <w:rPr>
                <w:rFonts w:ascii="Arial monospaced for SAP" w:hAnsi="Arial monospaced for SAP"/>
                <w:sz w:val="20"/>
                <w:szCs w:val="20"/>
              </w:rPr>
              <w:t xml:space="preserve">1 </w:t>
            </w:r>
            <w:r w:rsidRPr="004D54F7">
              <w:rPr>
                <w:sz w:val="20"/>
                <w:szCs w:val="20"/>
              </w:rPr>
              <w:t>и</w:t>
            </w:r>
            <w:r w:rsidRPr="004D54F7">
              <w:rPr>
                <w:rFonts w:ascii="Arial monospaced for SAP" w:hAnsi="Arial monospaced for SAP"/>
                <w:sz w:val="20"/>
                <w:szCs w:val="20"/>
              </w:rPr>
              <w:t xml:space="preserve"> </w:t>
            </w:r>
            <w:r w:rsidRPr="004D54F7">
              <w:rPr>
                <w:sz w:val="20"/>
                <w:szCs w:val="20"/>
              </w:rPr>
              <w:t>более</w:t>
            </w:r>
          </w:p>
        </w:tc>
      </w:tr>
      <w:tr w:rsidR="004D54F7" w:rsidRPr="009571D3" w:rsidTr="006E4645">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6.2</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 xml:space="preserve">- </w:t>
            </w:r>
            <w:r w:rsidRPr="004D54F7">
              <w:rPr>
                <w:sz w:val="20"/>
                <w:szCs w:val="20"/>
              </w:rPr>
              <w:t>оснащение</w:t>
            </w:r>
            <w:r w:rsidRPr="004D54F7">
              <w:rPr>
                <w:rFonts w:ascii="Arial monospaced for SAP" w:hAnsi="Arial monospaced for SAP"/>
                <w:sz w:val="20"/>
                <w:szCs w:val="20"/>
              </w:rPr>
              <w:t xml:space="preserve"> </w:t>
            </w:r>
            <w:r w:rsidRPr="004D54F7">
              <w:rPr>
                <w:sz w:val="20"/>
                <w:szCs w:val="20"/>
              </w:rPr>
              <w:t>ремнями</w:t>
            </w:r>
            <w:r w:rsidRPr="004D54F7">
              <w:rPr>
                <w:rFonts w:ascii="Arial monospaced for SAP" w:hAnsi="Arial monospaced for SAP"/>
                <w:sz w:val="20"/>
                <w:szCs w:val="20"/>
              </w:rPr>
              <w:t xml:space="preserve"> </w:t>
            </w:r>
            <w:r w:rsidRPr="004D54F7">
              <w:rPr>
                <w:sz w:val="20"/>
                <w:szCs w:val="20"/>
              </w:rPr>
              <w:t>безопасности</w:t>
            </w:r>
            <w:r w:rsidRPr="004D54F7">
              <w:rPr>
                <w:rFonts w:ascii="Arial monospaced for SAP" w:hAnsi="Arial monospaced for SAP"/>
                <w:sz w:val="20"/>
                <w:szCs w:val="20"/>
              </w:rPr>
              <w:t xml:space="preserve"> </w:t>
            </w:r>
            <w:r w:rsidRPr="004D54F7">
              <w:rPr>
                <w:sz w:val="20"/>
                <w:szCs w:val="20"/>
              </w:rPr>
              <w:t>транспортных</w:t>
            </w:r>
            <w:r w:rsidRPr="004D54F7">
              <w:rPr>
                <w:rFonts w:ascii="Arial monospaced for SAP" w:hAnsi="Arial monospaced for SAP"/>
                <w:sz w:val="20"/>
                <w:szCs w:val="20"/>
              </w:rPr>
              <w:t xml:space="preserve"> </w:t>
            </w:r>
            <w:r w:rsidRPr="004D54F7">
              <w:rPr>
                <w:sz w:val="20"/>
                <w:szCs w:val="20"/>
              </w:rPr>
              <w:t>средств</w:t>
            </w:r>
            <w:r w:rsidRPr="004D54F7">
              <w:rPr>
                <w:rFonts w:ascii="Arial monospaced for SAP" w:hAnsi="Arial monospaced for SAP"/>
                <w:sz w:val="20"/>
                <w:szCs w:val="20"/>
              </w:rPr>
              <w:t xml:space="preserve"> (</w:t>
            </w:r>
            <w:r w:rsidRPr="004D54F7">
              <w:rPr>
                <w:sz w:val="20"/>
                <w:szCs w:val="20"/>
              </w:rPr>
              <w:t>где</w:t>
            </w:r>
            <w:r w:rsidRPr="004D54F7">
              <w:rPr>
                <w:rFonts w:ascii="Arial monospaced for SAP" w:hAnsi="Arial monospaced for SAP"/>
                <w:sz w:val="20"/>
                <w:szCs w:val="20"/>
              </w:rPr>
              <w:t xml:space="preserve"> </w:t>
            </w:r>
            <w:r w:rsidRPr="004D54F7">
              <w:rPr>
                <w:sz w:val="20"/>
                <w:szCs w:val="20"/>
              </w:rPr>
              <w:t>это</w:t>
            </w:r>
            <w:r w:rsidRPr="004D54F7">
              <w:rPr>
                <w:rFonts w:ascii="Arial monospaced for SAP" w:hAnsi="Arial monospaced for SAP"/>
                <w:sz w:val="20"/>
                <w:szCs w:val="20"/>
              </w:rPr>
              <w:t xml:space="preserve"> </w:t>
            </w:r>
            <w:r w:rsidRPr="004D54F7">
              <w:rPr>
                <w:sz w:val="20"/>
                <w:szCs w:val="20"/>
              </w:rPr>
              <w:t>предусмотрено</w:t>
            </w:r>
            <w:r w:rsidRPr="004D54F7">
              <w:rPr>
                <w:rFonts w:ascii="Arial monospaced for SAP" w:hAnsi="Arial monospaced for SAP"/>
                <w:sz w:val="20"/>
                <w:szCs w:val="20"/>
              </w:rPr>
              <w:t xml:space="preserve"> </w:t>
            </w:r>
            <w:r w:rsidRPr="004D54F7">
              <w:rPr>
                <w:sz w:val="20"/>
                <w:szCs w:val="20"/>
              </w:rPr>
              <w:t>конструкцией</w:t>
            </w:r>
            <w:r w:rsidRPr="004D54F7">
              <w:rPr>
                <w:rFonts w:ascii="Arial monospaced for SAP" w:hAnsi="Arial monospaced for SAP"/>
                <w:sz w:val="20"/>
                <w:szCs w:val="20"/>
              </w:rPr>
              <w:t xml:space="preserve"> </w:t>
            </w:r>
            <w:r w:rsidRPr="004D54F7">
              <w:rPr>
                <w:sz w:val="20"/>
                <w:szCs w:val="20"/>
              </w:rPr>
              <w:t>ТС</w:t>
            </w:r>
            <w:r w:rsidRPr="004D54F7">
              <w:rPr>
                <w:rFonts w:ascii="Arial monospaced for SAP" w:hAnsi="Arial monospaced for SAP"/>
                <w:sz w:val="20"/>
                <w:szCs w:val="20"/>
              </w:rPr>
              <w:t>),</w:t>
            </w:r>
          </w:p>
        </w:tc>
        <w:tc>
          <w:tcPr>
            <w:tcW w:w="2977" w:type="dxa"/>
            <w:vMerge/>
            <w:tcBorders>
              <w:lef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4D54F7" w:rsidRPr="004D54F7" w:rsidRDefault="006E4645" w:rsidP="00942F2D">
            <w:pPr>
              <w:rPr>
                <w:rFonts w:ascii="Arial monospaced for SAP" w:hAnsi="Arial monospaced for SAP"/>
                <w:sz w:val="20"/>
                <w:szCs w:val="20"/>
              </w:rPr>
            </w:pPr>
            <w:r>
              <w:rPr>
                <w:sz w:val="20"/>
                <w:szCs w:val="20"/>
              </w:rPr>
              <w:t>н</w:t>
            </w:r>
            <w:r w:rsidR="004D54F7" w:rsidRPr="004D54F7">
              <w:rPr>
                <w:sz w:val="20"/>
                <w:szCs w:val="20"/>
              </w:rPr>
              <w:t>аличие</w:t>
            </w:r>
            <w:r w:rsidR="004D54F7" w:rsidRPr="004D54F7">
              <w:rPr>
                <w:rFonts w:ascii="Arial monospaced for SAP" w:hAnsi="Arial monospaced for SAP"/>
                <w:sz w:val="20"/>
                <w:szCs w:val="20"/>
              </w:rPr>
              <w:t xml:space="preserve">/ </w:t>
            </w:r>
            <w:r w:rsidR="004D54F7" w:rsidRPr="004D54F7">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D54F7" w:rsidRPr="004D54F7" w:rsidRDefault="004D54F7" w:rsidP="00942F2D">
            <w:pPr>
              <w:rPr>
                <w:rFonts w:ascii="Arial monospaced for SAP" w:hAnsi="Arial monospaced for SAP"/>
                <w:sz w:val="20"/>
                <w:szCs w:val="20"/>
              </w:rPr>
            </w:pPr>
            <w:r w:rsidRPr="004D54F7">
              <w:rPr>
                <w:sz w:val="20"/>
                <w:szCs w:val="20"/>
              </w:rPr>
              <w:t>наличие</w:t>
            </w:r>
          </w:p>
        </w:tc>
      </w:tr>
      <w:tr w:rsidR="004D54F7" w:rsidRPr="00656568"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6.3</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 xml:space="preserve">- </w:t>
            </w:r>
            <w:r w:rsidRPr="004D54F7">
              <w:rPr>
                <w:sz w:val="20"/>
                <w:szCs w:val="20"/>
              </w:rPr>
              <w:t>наличие</w:t>
            </w:r>
            <w:r w:rsidRPr="004D54F7">
              <w:rPr>
                <w:rFonts w:ascii="Arial monospaced for SAP" w:hAnsi="Arial monospaced for SAP"/>
                <w:sz w:val="20"/>
                <w:szCs w:val="20"/>
              </w:rPr>
              <w:t xml:space="preserve"> </w:t>
            </w:r>
            <w:r w:rsidRPr="004D54F7">
              <w:rPr>
                <w:sz w:val="20"/>
                <w:szCs w:val="20"/>
              </w:rPr>
              <w:t>или</w:t>
            </w:r>
            <w:r w:rsidRPr="004D54F7">
              <w:rPr>
                <w:rFonts w:ascii="Arial monospaced for SAP" w:hAnsi="Arial monospaced for SAP"/>
                <w:sz w:val="20"/>
                <w:szCs w:val="20"/>
              </w:rPr>
              <w:t xml:space="preserve"> </w:t>
            </w:r>
            <w:r w:rsidRPr="004D54F7">
              <w:rPr>
                <w:sz w:val="20"/>
                <w:szCs w:val="20"/>
              </w:rPr>
              <w:t>аренда</w:t>
            </w:r>
            <w:r w:rsidRPr="004D54F7">
              <w:rPr>
                <w:rFonts w:ascii="Arial monospaced for SAP" w:hAnsi="Arial monospaced for SAP" w:cs="Calibri"/>
                <w:sz w:val="20"/>
                <w:szCs w:val="20"/>
              </w:rPr>
              <w:t xml:space="preserve"> </w:t>
            </w:r>
            <w:r w:rsidRPr="004D54F7">
              <w:rPr>
                <w:sz w:val="20"/>
                <w:szCs w:val="20"/>
              </w:rPr>
              <w:t>автовышки</w:t>
            </w:r>
            <w:r w:rsidRPr="004D54F7">
              <w:rPr>
                <w:rFonts w:ascii="Arial monospaced for SAP" w:hAnsi="Arial monospaced for SAP"/>
                <w:sz w:val="20"/>
                <w:szCs w:val="20"/>
              </w:rPr>
              <w:t xml:space="preserve"> </w:t>
            </w:r>
            <w:r w:rsidRPr="004D54F7">
              <w:rPr>
                <w:sz w:val="20"/>
                <w:szCs w:val="20"/>
              </w:rPr>
              <w:t>для</w:t>
            </w:r>
            <w:r w:rsidRPr="004D54F7">
              <w:rPr>
                <w:rFonts w:ascii="Arial monospaced for SAP" w:hAnsi="Arial monospaced for SAP"/>
                <w:sz w:val="20"/>
                <w:szCs w:val="20"/>
              </w:rPr>
              <w:t xml:space="preserve"> </w:t>
            </w:r>
            <w:r w:rsidRPr="004D54F7">
              <w:rPr>
                <w:sz w:val="20"/>
                <w:szCs w:val="20"/>
              </w:rPr>
              <w:t>производства</w:t>
            </w:r>
            <w:r w:rsidRPr="004D54F7">
              <w:rPr>
                <w:rFonts w:ascii="Arial monospaced for SAP" w:hAnsi="Arial monospaced for SAP"/>
                <w:sz w:val="20"/>
                <w:szCs w:val="20"/>
              </w:rPr>
              <w:t xml:space="preserve"> </w:t>
            </w:r>
            <w:r w:rsidRPr="004D54F7">
              <w:rPr>
                <w:sz w:val="20"/>
                <w:szCs w:val="20"/>
              </w:rPr>
              <w:t>работ</w:t>
            </w:r>
            <w:r w:rsidRPr="004D54F7">
              <w:rPr>
                <w:rFonts w:ascii="Arial monospaced for SAP" w:hAnsi="Arial monospaced for SAP"/>
                <w:sz w:val="20"/>
                <w:szCs w:val="20"/>
              </w:rPr>
              <w:t xml:space="preserve">, </w:t>
            </w:r>
          </w:p>
        </w:tc>
        <w:tc>
          <w:tcPr>
            <w:tcW w:w="2977" w:type="dxa"/>
            <w:vMerge/>
            <w:tcBorders>
              <w:left w:val="single" w:sz="4" w:space="0" w:color="000000"/>
            </w:tcBorders>
            <w:shd w:val="clear" w:color="auto" w:fill="auto"/>
          </w:tcPr>
          <w:p w:rsidR="004D54F7" w:rsidRPr="004D54F7" w:rsidRDefault="004D54F7" w:rsidP="00942F2D">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6E4645" w:rsidP="00942F2D">
            <w:pPr>
              <w:rPr>
                <w:rFonts w:ascii="Arial monospaced for SAP" w:hAnsi="Arial monospaced for SAP"/>
                <w:sz w:val="20"/>
                <w:szCs w:val="20"/>
              </w:rPr>
            </w:pPr>
            <w:r>
              <w:rPr>
                <w:sz w:val="20"/>
                <w:szCs w:val="20"/>
              </w:rPr>
              <w:t>е</w:t>
            </w:r>
            <w:r w:rsidR="004D54F7" w:rsidRPr="004D54F7">
              <w:rPr>
                <w:sz w:val="20"/>
                <w:szCs w:val="20"/>
              </w:rPr>
              <w:t>д</w:t>
            </w:r>
            <w:r w:rsidR="004D54F7" w:rsidRPr="004D54F7">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 xml:space="preserve">1 </w:t>
            </w:r>
            <w:r w:rsidRPr="004D54F7">
              <w:rPr>
                <w:sz w:val="20"/>
                <w:szCs w:val="20"/>
              </w:rPr>
              <w:t>и</w:t>
            </w:r>
            <w:r w:rsidRPr="004D54F7">
              <w:rPr>
                <w:rFonts w:ascii="Arial monospaced for SAP" w:hAnsi="Arial monospaced for SAP"/>
                <w:sz w:val="20"/>
                <w:szCs w:val="20"/>
              </w:rPr>
              <w:t xml:space="preserve"> </w:t>
            </w:r>
            <w:r w:rsidRPr="004D54F7">
              <w:rPr>
                <w:sz w:val="20"/>
                <w:szCs w:val="20"/>
              </w:rPr>
              <w:t>более</w:t>
            </w:r>
          </w:p>
        </w:tc>
      </w:tr>
      <w:tr w:rsidR="004D54F7" w:rsidRPr="00D07FF8" w:rsidTr="006E4645">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6.4</w:t>
            </w:r>
          </w:p>
        </w:tc>
        <w:tc>
          <w:tcPr>
            <w:tcW w:w="3476" w:type="dxa"/>
            <w:tcBorders>
              <w:top w:val="single" w:sz="4" w:space="0" w:color="000000"/>
              <w:left w:val="single" w:sz="4" w:space="0" w:color="000000"/>
              <w:bottom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 xml:space="preserve">- </w:t>
            </w:r>
            <w:r w:rsidRPr="004D54F7">
              <w:rPr>
                <w:sz w:val="20"/>
                <w:szCs w:val="20"/>
              </w:rPr>
              <w:t>наличие</w:t>
            </w:r>
            <w:r w:rsidRPr="004D54F7">
              <w:rPr>
                <w:rFonts w:ascii="Arial monospaced for SAP" w:hAnsi="Arial monospaced for SAP"/>
                <w:sz w:val="20"/>
                <w:szCs w:val="20"/>
              </w:rPr>
              <w:t xml:space="preserve"> </w:t>
            </w:r>
            <w:r w:rsidRPr="004D54F7">
              <w:rPr>
                <w:sz w:val="20"/>
                <w:szCs w:val="20"/>
              </w:rPr>
              <w:t>или</w:t>
            </w:r>
            <w:r w:rsidRPr="004D54F7">
              <w:rPr>
                <w:rFonts w:ascii="Arial monospaced for SAP" w:hAnsi="Arial monospaced for SAP"/>
                <w:sz w:val="20"/>
                <w:szCs w:val="20"/>
              </w:rPr>
              <w:t xml:space="preserve"> </w:t>
            </w:r>
            <w:r w:rsidRPr="004D54F7">
              <w:rPr>
                <w:sz w:val="20"/>
                <w:szCs w:val="20"/>
              </w:rPr>
              <w:t>аренда</w:t>
            </w:r>
            <w:r w:rsidRPr="004D54F7">
              <w:rPr>
                <w:rFonts w:ascii="Arial monospaced for SAP" w:hAnsi="Arial monospaced for SAP"/>
                <w:sz w:val="20"/>
                <w:szCs w:val="20"/>
              </w:rPr>
              <w:t xml:space="preserve"> </w:t>
            </w:r>
            <w:r w:rsidRPr="004D54F7">
              <w:rPr>
                <w:sz w:val="20"/>
                <w:szCs w:val="20"/>
              </w:rPr>
              <w:t>наружных</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внутренних</w:t>
            </w:r>
            <w:r w:rsidRPr="004D54F7">
              <w:rPr>
                <w:rFonts w:ascii="Arial monospaced for SAP" w:hAnsi="Arial monospaced for SAP"/>
                <w:sz w:val="20"/>
                <w:szCs w:val="20"/>
              </w:rPr>
              <w:t xml:space="preserve"> </w:t>
            </w:r>
            <w:r w:rsidRPr="004D54F7">
              <w:rPr>
                <w:sz w:val="20"/>
                <w:szCs w:val="20"/>
              </w:rPr>
              <w:t>трубчатых</w:t>
            </w:r>
            <w:r w:rsidRPr="004D54F7">
              <w:rPr>
                <w:rFonts w:ascii="Arial monospaced for SAP" w:hAnsi="Arial monospaced for SAP"/>
                <w:sz w:val="20"/>
                <w:szCs w:val="20"/>
              </w:rPr>
              <w:t xml:space="preserve"> </w:t>
            </w:r>
            <w:r w:rsidRPr="004D54F7">
              <w:rPr>
                <w:sz w:val="20"/>
                <w:szCs w:val="20"/>
              </w:rPr>
              <w:t>инвентарных</w:t>
            </w:r>
            <w:r w:rsidRPr="004D54F7">
              <w:rPr>
                <w:rFonts w:ascii="Arial monospaced for SAP" w:hAnsi="Arial monospaced for SAP"/>
                <w:sz w:val="20"/>
                <w:szCs w:val="20"/>
              </w:rPr>
              <w:t xml:space="preserve"> </w:t>
            </w:r>
            <w:r w:rsidRPr="004D54F7">
              <w:rPr>
                <w:sz w:val="20"/>
                <w:szCs w:val="20"/>
              </w:rPr>
              <w:t>лесов</w:t>
            </w:r>
            <w:r w:rsidRPr="004D54F7">
              <w:rPr>
                <w:rFonts w:ascii="Arial monospaced for SAP" w:hAnsi="Arial monospaced for SAP"/>
                <w:sz w:val="20"/>
                <w:szCs w:val="20"/>
              </w:rPr>
              <w:t xml:space="preserve"> </w:t>
            </w:r>
            <w:r w:rsidRPr="004D54F7">
              <w:rPr>
                <w:sz w:val="20"/>
                <w:szCs w:val="20"/>
              </w:rPr>
              <w:t>высотой</w:t>
            </w:r>
            <w:r w:rsidRPr="004D54F7">
              <w:rPr>
                <w:rFonts w:ascii="Arial monospaced for SAP" w:hAnsi="Arial monospaced for SAP"/>
                <w:sz w:val="20"/>
                <w:szCs w:val="20"/>
              </w:rPr>
              <w:t xml:space="preserve"> </w:t>
            </w:r>
            <w:r w:rsidRPr="004D54F7">
              <w:rPr>
                <w:sz w:val="20"/>
                <w:szCs w:val="20"/>
              </w:rPr>
              <w:t>до</w:t>
            </w:r>
            <w:r w:rsidRPr="004D54F7">
              <w:rPr>
                <w:rFonts w:ascii="Arial monospaced for SAP" w:hAnsi="Arial monospaced for SAP"/>
                <w:sz w:val="20"/>
                <w:szCs w:val="20"/>
              </w:rPr>
              <w:t xml:space="preserve"> 16 </w:t>
            </w:r>
            <w:r w:rsidRPr="004D54F7">
              <w:rPr>
                <w:sz w:val="20"/>
                <w:szCs w:val="20"/>
              </w:rPr>
              <w:t>м</w:t>
            </w:r>
            <w:r w:rsidRPr="004D54F7">
              <w:rPr>
                <w:rFonts w:ascii="Arial monospaced for SAP" w:hAnsi="Arial monospaced for SAP"/>
                <w:sz w:val="20"/>
                <w:szCs w:val="20"/>
              </w:rPr>
              <w:t xml:space="preserve">, </w:t>
            </w:r>
            <w:r w:rsidRPr="004D54F7">
              <w:rPr>
                <w:sz w:val="20"/>
                <w:szCs w:val="20"/>
              </w:rPr>
              <w:t>площадью</w:t>
            </w:r>
            <w:r w:rsidRPr="004D54F7">
              <w:rPr>
                <w:rFonts w:ascii="Arial monospaced for SAP" w:hAnsi="Arial monospaced for SAP"/>
                <w:sz w:val="20"/>
                <w:szCs w:val="20"/>
              </w:rPr>
              <w:t xml:space="preserve">   4 </w:t>
            </w:r>
            <w:r w:rsidRPr="004D54F7">
              <w:rPr>
                <w:sz w:val="20"/>
                <w:szCs w:val="20"/>
              </w:rPr>
              <w:t>м</w:t>
            </w:r>
            <w:r w:rsidRPr="004D54F7">
              <w:rPr>
                <w:rFonts w:ascii="Arial monospaced for SAP" w:hAnsi="Arial monospaced for SAP"/>
                <w:sz w:val="20"/>
                <w:szCs w:val="20"/>
                <w:vertAlign w:val="superscript"/>
              </w:rPr>
              <w:t>2</w:t>
            </w:r>
            <w:r w:rsidRPr="004D54F7">
              <w:rPr>
                <w:rFonts w:ascii="Arial monospaced for SAP" w:hAnsi="Arial monospaced for SAP"/>
                <w:sz w:val="20"/>
                <w:szCs w:val="20"/>
              </w:rPr>
              <w:t xml:space="preserve">, </w:t>
            </w:r>
            <w:r w:rsidRPr="004D54F7">
              <w:rPr>
                <w:sz w:val="20"/>
                <w:szCs w:val="20"/>
              </w:rPr>
              <w:t>подвесными</w:t>
            </w:r>
            <w:r w:rsidRPr="004D54F7">
              <w:rPr>
                <w:rFonts w:ascii="Arial monospaced for SAP" w:hAnsi="Arial monospaced for SAP"/>
                <w:sz w:val="20"/>
                <w:szCs w:val="20"/>
              </w:rPr>
              <w:t xml:space="preserve"> </w:t>
            </w:r>
            <w:r w:rsidRPr="004D54F7">
              <w:rPr>
                <w:sz w:val="20"/>
                <w:szCs w:val="20"/>
              </w:rPr>
              <w:t>лестницами</w:t>
            </w:r>
            <w:r w:rsidRPr="004D54F7">
              <w:rPr>
                <w:rFonts w:ascii="Arial monospaced for SAP" w:hAnsi="Arial monospaced for SAP"/>
                <w:sz w:val="20"/>
                <w:szCs w:val="20"/>
              </w:rPr>
              <w:t xml:space="preserve">,  </w:t>
            </w:r>
            <w:r w:rsidRPr="004D54F7">
              <w:rPr>
                <w:sz w:val="20"/>
                <w:szCs w:val="20"/>
              </w:rPr>
              <w:t>ограждениями</w:t>
            </w:r>
            <w:r w:rsidRPr="004D54F7">
              <w:rPr>
                <w:rFonts w:ascii="Arial monospaced for SAP" w:hAnsi="Arial monospaced for SAP"/>
                <w:sz w:val="20"/>
                <w:szCs w:val="20"/>
              </w:rPr>
              <w:t xml:space="preserve"> </w:t>
            </w:r>
            <w:r w:rsidRPr="004D54F7">
              <w:rPr>
                <w:sz w:val="20"/>
                <w:szCs w:val="20"/>
              </w:rPr>
              <w:t>и</w:t>
            </w:r>
            <w:r w:rsidRPr="004D54F7">
              <w:rPr>
                <w:rFonts w:ascii="Arial monospaced for SAP" w:hAnsi="Arial monospaced for SAP"/>
                <w:sz w:val="20"/>
                <w:szCs w:val="20"/>
              </w:rPr>
              <w:t xml:space="preserve"> </w:t>
            </w:r>
            <w:r w:rsidRPr="004D54F7">
              <w:rPr>
                <w:sz w:val="20"/>
                <w:szCs w:val="20"/>
              </w:rPr>
              <w:t>настилами</w:t>
            </w:r>
            <w:r w:rsidRPr="004D54F7">
              <w:rPr>
                <w:rFonts w:ascii="Arial monospaced for SAP" w:hAnsi="Arial monospaced for SAP"/>
                <w:sz w:val="20"/>
                <w:szCs w:val="20"/>
              </w:rPr>
              <w:t xml:space="preserve">, </w:t>
            </w:r>
            <w:r w:rsidRPr="004D54F7">
              <w:rPr>
                <w:sz w:val="20"/>
                <w:szCs w:val="20"/>
              </w:rPr>
              <w:t>вышек</w:t>
            </w:r>
            <w:r w:rsidRPr="004D54F7">
              <w:rPr>
                <w:rFonts w:ascii="Arial monospaced for SAP" w:hAnsi="Arial monospaced for SAP"/>
                <w:sz w:val="20"/>
                <w:szCs w:val="20"/>
              </w:rPr>
              <w:t>-</w:t>
            </w:r>
            <w:r w:rsidRPr="004D54F7">
              <w:rPr>
                <w:sz w:val="20"/>
                <w:szCs w:val="20"/>
              </w:rPr>
              <w:t>туров</w:t>
            </w:r>
            <w:r w:rsidRPr="004D54F7">
              <w:rPr>
                <w:rFonts w:ascii="Arial monospaced for SAP" w:hAnsi="Arial monospaced for SAP"/>
                <w:sz w:val="20"/>
                <w:szCs w:val="20"/>
              </w:rPr>
              <w:t xml:space="preserve">, </w:t>
            </w:r>
            <w:r w:rsidRPr="004D54F7">
              <w:rPr>
                <w:sz w:val="20"/>
                <w:szCs w:val="20"/>
              </w:rPr>
              <w:t>лесов</w:t>
            </w:r>
            <w:r w:rsidRPr="004D54F7">
              <w:rPr>
                <w:rFonts w:ascii="Arial monospaced for SAP" w:hAnsi="Arial monospaced for SAP"/>
                <w:sz w:val="20"/>
                <w:szCs w:val="20"/>
              </w:rPr>
              <w:t xml:space="preserve"> </w:t>
            </w:r>
            <w:r w:rsidRPr="004D54F7">
              <w:rPr>
                <w:sz w:val="20"/>
                <w:szCs w:val="20"/>
              </w:rPr>
              <w:t>ножничного</w:t>
            </w:r>
            <w:r w:rsidRPr="004D54F7">
              <w:rPr>
                <w:rFonts w:ascii="Arial monospaced for SAP" w:hAnsi="Arial monospaced for SAP"/>
                <w:sz w:val="20"/>
                <w:szCs w:val="20"/>
              </w:rPr>
              <w:t xml:space="preserve"> </w:t>
            </w:r>
            <w:r w:rsidRPr="004D54F7">
              <w:rPr>
                <w:sz w:val="20"/>
                <w:szCs w:val="20"/>
              </w:rPr>
              <w:t>типа</w:t>
            </w:r>
            <w:r w:rsidRPr="004D54F7">
              <w:rPr>
                <w:rFonts w:ascii="Arial monospaced for SAP" w:hAnsi="Arial monospaced for SAP"/>
                <w:sz w:val="20"/>
                <w:szCs w:val="20"/>
              </w:rPr>
              <w:t>.</w:t>
            </w:r>
          </w:p>
        </w:tc>
        <w:tc>
          <w:tcPr>
            <w:tcW w:w="2977" w:type="dxa"/>
            <w:vMerge/>
            <w:tcBorders>
              <w:left w:val="single" w:sz="4" w:space="0" w:color="000000"/>
              <w:bottom w:val="single" w:sz="4" w:space="0" w:color="auto"/>
            </w:tcBorders>
            <w:shd w:val="clear" w:color="auto" w:fill="auto"/>
          </w:tcPr>
          <w:p w:rsidR="004D54F7" w:rsidRPr="004D54F7" w:rsidRDefault="004D54F7" w:rsidP="00942F2D">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4D54F7" w:rsidRPr="004D54F7" w:rsidRDefault="006E4645" w:rsidP="00942F2D">
            <w:pPr>
              <w:rPr>
                <w:rFonts w:ascii="Arial monospaced for SAP" w:hAnsi="Arial monospaced for SAP"/>
                <w:sz w:val="20"/>
                <w:szCs w:val="20"/>
              </w:rPr>
            </w:pPr>
            <w:r>
              <w:rPr>
                <w:sz w:val="20"/>
                <w:szCs w:val="20"/>
              </w:rPr>
              <w:t>к</w:t>
            </w:r>
            <w:r w:rsidR="004D54F7" w:rsidRPr="004D54F7">
              <w:rPr>
                <w:sz w:val="20"/>
                <w:szCs w:val="20"/>
              </w:rPr>
              <w:t>омпл</w:t>
            </w:r>
            <w:r w:rsidR="004D54F7" w:rsidRPr="004D54F7">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54F7" w:rsidRPr="004D54F7" w:rsidRDefault="004D54F7" w:rsidP="00942F2D">
            <w:pPr>
              <w:rPr>
                <w:rFonts w:ascii="Arial monospaced for SAP" w:hAnsi="Arial monospaced for SAP"/>
                <w:sz w:val="20"/>
                <w:szCs w:val="20"/>
              </w:rPr>
            </w:pPr>
            <w:r w:rsidRPr="004D54F7">
              <w:rPr>
                <w:rFonts w:ascii="Arial monospaced for SAP" w:hAnsi="Arial monospaced for SAP"/>
                <w:sz w:val="20"/>
                <w:szCs w:val="20"/>
              </w:rPr>
              <w:t xml:space="preserve">1 </w:t>
            </w:r>
            <w:r w:rsidRPr="004D54F7">
              <w:rPr>
                <w:sz w:val="20"/>
                <w:szCs w:val="20"/>
              </w:rPr>
              <w:t>и</w:t>
            </w:r>
            <w:r w:rsidRPr="004D54F7">
              <w:rPr>
                <w:rFonts w:ascii="Arial monospaced for SAP" w:hAnsi="Arial monospaced for SAP"/>
                <w:sz w:val="20"/>
                <w:szCs w:val="20"/>
              </w:rPr>
              <w:t xml:space="preserve"> </w:t>
            </w:r>
            <w:r w:rsidRPr="004D54F7">
              <w:rPr>
                <w:sz w:val="20"/>
                <w:szCs w:val="20"/>
              </w:rPr>
              <w:t>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BE33D3" w:rsidRDefault="00BE33D3" w:rsidP="00BE33D3">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BE33D3" w:rsidRDefault="00BE33D3" w:rsidP="00BE33D3">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w:t>
      </w:r>
      <w:r>
        <w:rPr>
          <w:szCs w:val="22"/>
        </w:rPr>
        <w:lastRenderedPageBreak/>
        <w:t>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946A48">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3E151D">
        <w:rPr>
          <w:rFonts w:cs="Arial"/>
          <w:szCs w:val="22"/>
        </w:rPr>
        <w:t xml:space="preserve">делать оферты </w:t>
      </w:r>
      <w:r w:rsidRPr="00D0085D">
        <w:rPr>
          <w:rFonts w:cs="Arial"/>
          <w:szCs w:val="22"/>
        </w:rPr>
        <w:t>№</w:t>
      </w:r>
      <w:r w:rsidR="00D0085D" w:rsidRPr="00D0085D">
        <w:rPr>
          <w:rFonts w:cs="Arial"/>
          <w:szCs w:val="22"/>
        </w:rPr>
        <w:t>418</w:t>
      </w:r>
      <w:r w:rsidRPr="00D0085D">
        <w:rPr>
          <w:rFonts w:cs="Arial"/>
          <w:szCs w:val="22"/>
        </w:rPr>
        <w:t>-КР</w:t>
      </w:r>
      <w:r w:rsidRPr="003E151D">
        <w:rPr>
          <w:rFonts w:cs="Arial"/>
          <w:szCs w:val="22"/>
        </w:rPr>
        <w:t>-</w:t>
      </w:r>
      <w:r w:rsidRPr="00DC17E7">
        <w:rPr>
          <w:rFonts w:cs="Arial"/>
          <w:szCs w:val="22"/>
        </w:rPr>
        <w:t>201</w:t>
      </w:r>
      <w:r w:rsidR="009B0540" w:rsidRPr="00DC17E7">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B13576" w:rsidRPr="00BE33D3">
        <w:rPr>
          <w:rFonts w:cs="Arial"/>
          <w:b/>
          <w:szCs w:val="22"/>
        </w:rPr>
        <w:t>сервисному обслуживанию кондиционеров ОАО «Славнефть-ЯНОС»</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0435A4" w:rsidRDefault="00A83BB2" w:rsidP="00D70A79">
            <w:pPr>
              <w:jc w:val="both"/>
              <w:rPr>
                <w:rFonts w:cs="Arial"/>
                <w:sz w:val="20"/>
                <w:szCs w:val="20"/>
              </w:rPr>
            </w:pPr>
            <w:r>
              <w:rPr>
                <w:rFonts w:cs="Arial"/>
                <w:sz w:val="20"/>
                <w:szCs w:val="20"/>
              </w:rPr>
              <w:t>В</w:t>
            </w:r>
            <w:r w:rsidRPr="00A83BB2">
              <w:rPr>
                <w:rFonts w:cs="Arial"/>
                <w:sz w:val="20"/>
                <w:szCs w:val="20"/>
              </w:rPr>
              <w:t xml:space="preserve">ыполнение работ по </w:t>
            </w:r>
            <w:r w:rsidR="00B13576" w:rsidRPr="00B13576">
              <w:rPr>
                <w:rFonts w:cs="Arial"/>
                <w:sz w:val="20"/>
                <w:szCs w:val="20"/>
              </w:rPr>
              <w:t>сервисному обслуживанию кондиционеров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946A48" w:rsidRDefault="004D6E16" w:rsidP="004D6E16">
            <w:pPr>
              <w:tabs>
                <w:tab w:val="left" w:pos="3240"/>
              </w:tabs>
              <w:rPr>
                <w:rFonts w:cs="Arial"/>
                <w:sz w:val="20"/>
                <w:szCs w:val="20"/>
              </w:rPr>
            </w:pPr>
            <w:r w:rsidRPr="004D6E16">
              <w:rPr>
                <w:rFonts w:cs="Arial"/>
                <w:sz w:val="20"/>
                <w:szCs w:val="20"/>
              </w:rPr>
              <w:t>Стоимость обслуживания в год (за два ТО)</w:t>
            </w:r>
            <w:r w:rsidR="002247A1" w:rsidRPr="00946A48">
              <w:rPr>
                <w:rFonts w:cs="Arial"/>
                <w:sz w:val="20"/>
                <w:szCs w:val="20"/>
              </w:rPr>
              <w:t>, рублей без НДС</w:t>
            </w:r>
            <w:r w:rsidR="00D70A79">
              <w:rPr>
                <w:rFonts w:cs="Arial"/>
                <w:sz w:val="20"/>
                <w:szCs w:val="20"/>
              </w:rPr>
              <w:t xml:space="preserve"> (Приложение №3 к договору)</w:t>
            </w:r>
          </w:p>
        </w:tc>
        <w:tc>
          <w:tcPr>
            <w:tcW w:w="3093" w:type="dxa"/>
          </w:tcPr>
          <w:p w:rsidR="002247A1" w:rsidRPr="002E571A" w:rsidRDefault="002247A1" w:rsidP="00D04D18">
            <w:pPr>
              <w:tabs>
                <w:tab w:val="left" w:pos="3240"/>
              </w:tabs>
              <w:jc w:val="both"/>
              <w:rPr>
                <w:rFonts w:cs="Arial"/>
                <w:sz w:val="20"/>
                <w:szCs w:val="20"/>
              </w:rPr>
            </w:pPr>
          </w:p>
        </w:tc>
      </w:tr>
      <w:tr w:rsidR="00946A48" w:rsidRPr="002E571A" w:rsidTr="00D04D18">
        <w:trPr>
          <w:trHeight w:val="269"/>
        </w:trPr>
        <w:tc>
          <w:tcPr>
            <w:tcW w:w="6369" w:type="dxa"/>
          </w:tcPr>
          <w:p w:rsidR="00946A48" w:rsidRPr="002E571A" w:rsidRDefault="00946A48"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946A48" w:rsidRPr="002E571A" w:rsidRDefault="00946A48" w:rsidP="00D04D18">
            <w:pPr>
              <w:tabs>
                <w:tab w:val="left" w:pos="3240"/>
              </w:tabs>
              <w:jc w:val="both"/>
              <w:rPr>
                <w:rFonts w:cs="Arial"/>
                <w:sz w:val="20"/>
                <w:szCs w:val="20"/>
              </w:rPr>
            </w:pPr>
          </w:p>
        </w:tc>
      </w:tr>
      <w:tr w:rsidR="00946A48" w:rsidRPr="002E571A" w:rsidTr="00D04D18">
        <w:trPr>
          <w:trHeight w:val="198"/>
        </w:trPr>
        <w:tc>
          <w:tcPr>
            <w:tcW w:w="6369" w:type="dxa"/>
          </w:tcPr>
          <w:p w:rsidR="00946A48" w:rsidRPr="002E571A" w:rsidRDefault="00946A48"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946A48" w:rsidRPr="002E571A" w:rsidRDefault="00946A48" w:rsidP="00D04D18">
            <w:pPr>
              <w:tabs>
                <w:tab w:val="left" w:pos="3240"/>
              </w:tabs>
              <w:jc w:val="both"/>
              <w:rPr>
                <w:rFonts w:cs="Arial"/>
                <w:sz w:val="20"/>
                <w:szCs w:val="20"/>
              </w:rPr>
            </w:pPr>
          </w:p>
        </w:tc>
      </w:tr>
      <w:tr w:rsidR="00946A48" w:rsidRPr="002E571A" w:rsidTr="00D04D18">
        <w:trPr>
          <w:trHeight w:val="239"/>
        </w:trPr>
        <w:tc>
          <w:tcPr>
            <w:tcW w:w="6369" w:type="dxa"/>
          </w:tcPr>
          <w:p w:rsidR="00946A48" w:rsidRPr="002E571A" w:rsidRDefault="00946A48"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946A48" w:rsidRPr="002E571A" w:rsidRDefault="00946A48"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946A48" w:rsidRDefault="00946A48" w:rsidP="00B71877">
      <w:pPr>
        <w:jc w:val="right"/>
        <w:rPr>
          <w:b/>
        </w:rPr>
        <w:sectPr w:rsidR="00946A48" w:rsidSect="00946A48">
          <w:footerReference w:type="default" r:id="rId7"/>
          <w:pgSz w:w="11907" w:h="16840" w:code="9"/>
          <w:pgMar w:top="851" w:right="851" w:bottom="1276" w:left="1134" w:header="680" w:footer="340" w:gutter="0"/>
          <w:cols w:space="60"/>
          <w:noEndnote/>
          <w:docGrid w:linePitch="326"/>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946A4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FF10A7" w:rsidRDefault="00FF10A7" w:rsidP="00132B25">
      <w:pPr>
        <w:rPr>
          <w:rFonts w:ascii="Times New Roman" w:hAnsi="Times New Roman"/>
          <w:sz w:val="24"/>
        </w:rPr>
      </w:pPr>
    </w:p>
    <w:p w:rsidR="00FF10A7" w:rsidRDefault="00FF10A7" w:rsidP="00132B25">
      <w:pPr>
        <w:rPr>
          <w:rFonts w:ascii="Times New Roman" w:hAnsi="Times New Roman"/>
          <w:sz w:val="24"/>
        </w:rPr>
      </w:pPr>
    </w:p>
    <w:sectPr w:rsidR="00FF10A7"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FE9" w:rsidRDefault="00276FE9" w:rsidP="00FB07D9">
      <w:pPr>
        <w:spacing w:before="0"/>
      </w:pPr>
      <w:r>
        <w:separator/>
      </w:r>
    </w:p>
  </w:endnote>
  <w:endnote w:type="continuationSeparator" w:id="0">
    <w:p w:rsidR="00276FE9" w:rsidRDefault="00276FE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2D" w:rsidRDefault="00942F2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FE9" w:rsidRDefault="00276FE9" w:rsidP="00FB07D9">
      <w:pPr>
        <w:spacing w:before="0"/>
      </w:pPr>
      <w:r>
        <w:separator/>
      </w:r>
    </w:p>
  </w:footnote>
  <w:footnote w:type="continuationSeparator" w:id="0">
    <w:p w:rsidR="00276FE9" w:rsidRDefault="00276FE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2F3"/>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C6A"/>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256"/>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57D7"/>
    <w:rsid w:val="001D6AB9"/>
    <w:rsid w:val="001D7406"/>
    <w:rsid w:val="001D773F"/>
    <w:rsid w:val="001D79A3"/>
    <w:rsid w:val="001D7A2B"/>
    <w:rsid w:val="001D7D41"/>
    <w:rsid w:val="001D7FF7"/>
    <w:rsid w:val="001E0729"/>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550"/>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768"/>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E91"/>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6FE9"/>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172"/>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4C2"/>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48A"/>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E24"/>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1D"/>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3D6C"/>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4F7"/>
    <w:rsid w:val="004D5685"/>
    <w:rsid w:val="004D5908"/>
    <w:rsid w:val="004D5CA3"/>
    <w:rsid w:val="004D6154"/>
    <w:rsid w:val="004D65E7"/>
    <w:rsid w:val="004D6E0E"/>
    <w:rsid w:val="004D6E16"/>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563"/>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4EFC"/>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27DEF"/>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4645"/>
    <w:rsid w:val="006E53AA"/>
    <w:rsid w:val="006E573A"/>
    <w:rsid w:val="006E665D"/>
    <w:rsid w:val="006E6B5B"/>
    <w:rsid w:val="006E71F2"/>
    <w:rsid w:val="006E71FC"/>
    <w:rsid w:val="006E7336"/>
    <w:rsid w:val="006E7B1E"/>
    <w:rsid w:val="006E7C64"/>
    <w:rsid w:val="006E7CBF"/>
    <w:rsid w:val="006F079E"/>
    <w:rsid w:val="006F0C60"/>
    <w:rsid w:val="006F12DC"/>
    <w:rsid w:val="006F1363"/>
    <w:rsid w:val="006F17D7"/>
    <w:rsid w:val="006F18A8"/>
    <w:rsid w:val="006F1DCD"/>
    <w:rsid w:val="006F2A61"/>
    <w:rsid w:val="006F2BB1"/>
    <w:rsid w:val="006F32F3"/>
    <w:rsid w:val="006F33E8"/>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0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DEB"/>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D70"/>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5A"/>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55A"/>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2F2D"/>
    <w:rsid w:val="009430B6"/>
    <w:rsid w:val="009433A5"/>
    <w:rsid w:val="0094353A"/>
    <w:rsid w:val="009437BC"/>
    <w:rsid w:val="00943C04"/>
    <w:rsid w:val="00943EAC"/>
    <w:rsid w:val="00943EB9"/>
    <w:rsid w:val="0094493E"/>
    <w:rsid w:val="00944DEA"/>
    <w:rsid w:val="009454C3"/>
    <w:rsid w:val="00946205"/>
    <w:rsid w:val="009468EE"/>
    <w:rsid w:val="00946A48"/>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3E3"/>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6BC"/>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987"/>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4DDE"/>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2A1"/>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576"/>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B7FF9"/>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3D3"/>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4FDB"/>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85D"/>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3E44"/>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68E"/>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961"/>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9BF"/>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A79"/>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DAA"/>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2BD0"/>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64A"/>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022"/>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1A8"/>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6FF"/>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63D"/>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87ACF"/>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0A7"/>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6F3F"/>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34DB9"/>
  <w15:docId w15:val="{1812BABB-C0E3-48A7-89E3-C0FC1818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1823</TotalTime>
  <Pages>14</Pages>
  <Words>2599</Words>
  <Characters>14818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446</cp:revision>
  <cp:lastPrinted>2017-08-25T06:23:00Z</cp:lastPrinted>
  <dcterms:created xsi:type="dcterms:W3CDTF">2016-09-08T12:35:00Z</dcterms:created>
  <dcterms:modified xsi:type="dcterms:W3CDTF">2017-09-18T05:48:00Z</dcterms:modified>
</cp:coreProperties>
</file>